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5CF93" w14:textId="77777777" w:rsidR="009519A5" w:rsidRPr="00FE3FF0" w:rsidRDefault="009519A5" w:rsidP="00FE3FF0">
      <w:pPr>
        <w:pStyle w:val="Nadpis1"/>
        <w:rPr>
          <w:rFonts w:ascii="Arial" w:hAnsi="Arial" w:cs="Arial"/>
          <w:color w:val="auto"/>
        </w:rPr>
      </w:pPr>
      <w:r w:rsidRPr="00FE3FF0">
        <w:rPr>
          <w:rFonts w:ascii="Arial" w:hAnsi="Arial" w:cs="Arial"/>
          <w:color w:val="auto"/>
        </w:rPr>
        <w:t xml:space="preserve">IDENTIFIKAČNÍ ÚDAJE </w:t>
      </w:r>
    </w:p>
    <w:p w14:paraId="1A29131F" w14:textId="77777777" w:rsidR="009519A5" w:rsidRPr="009519A5" w:rsidRDefault="009519A5" w:rsidP="009519A5">
      <w:pPr>
        <w:pStyle w:val="Default"/>
        <w:rPr>
          <w:rFonts w:ascii="Arial" w:hAnsi="Arial" w:cs="Arial"/>
          <w:sz w:val="22"/>
          <w:szCs w:val="22"/>
        </w:rPr>
      </w:pPr>
    </w:p>
    <w:p w14:paraId="34CF4223" w14:textId="77777777" w:rsidR="009F466D" w:rsidRDefault="009519A5" w:rsidP="009F466D">
      <w:pPr>
        <w:pStyle w:val="Default"/>
        <w:rPr>
          <w:rFonts w:ascii="Arial" w:hAnsi="Arial" w:cs="Arial"/>
          <w:b/>
          <w:bCs/>
        </w:rPr>
      </w:pPr>
      <w:r w:rsidRPr="000C4218">
        <w:rPr>
          <w:rFonts w:ascii="Arial" w:hAnsi="Arial" w:cs="Arial"/>
          <w:b/>
          <w:bCs/>
          <w:sz w:val="22"/>
          <w:szCs w:val="22"/>
        </w:rPr>
        <w:t xml:space="preserve">Předmět </w:t>
      </w:r>
      <w:proofErr w:type="gramStart"/>
      <w:r w:rsidRPr="000C4218">
        <w:rPr>
          <w:rFonts w:ascii="Arial" w:hAnsi="Arial" w:cs="Arial"/>
          <w:b/>
          <w:bCs/>
          <w:sz w:val="22"/>
          <w:szCs w:val="22"/>
        </w:rPr>
        <w:t xml:space="preserve">zakázky: </w:t>
      </w:r>
      <w:r w:rsidR="00F670E7">
        <w:rPr>
          <w:rFonts w:ascii="Arial" w:hAnsi="Arial" w:cs="Arial"/>
          <w:b/>
          <w:bCs/>
          <w:sz w:val="22"/>
          <w:szCs w:val="22"/>
        </w:rPr>
        <w:t xml:space="preserve"> </w:t>
      </w:r>
      <w:r w:rsidR="00126EB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1A2C46">
        <w:rPr>
          <w:rFonts w:ascii="Arial" w:hAnsi="Arial" w:cs="Arial"/>
          <w:b/>
          <w:bCs/>
        </w:rPr>
        <w:t xml:space="preserve">Bezpečnostní audit pozemních komunikací </w:t>
      </w:r>
    </w:p>
    <w:p w14:paraId="4F188969" w14:textId="2233411B" w:rsidR="00AA623C" w:rsidRPr="00AA623C" w:rsidRDefault="00FE3FF0" w:rsidP="00AA623C">
      <w:pPr>
        <w:rPr>
          <w:rFonts w:ascii="Arial" w:hAnsi="Arial" w:cs="Arial"/>
          <w:b/>
          <w:bCs/>
          <w:sz w:val="24"/>
          <w:szCs w:val="24"/>
        </w:rPr>
      </w:pPr>
      <w:proofErr w:type="gramStart"/>
      <w:r w:rsidRPr="000C4218">
        <w:rPr>
          <w:rFonts w:ascii="Arial" w:hAnsi="Arial" w:cs="Arial"/>
          <w:b/>
          <w:bCs/>
        </w:rPr>
        <w:t>Stavba</w:t>
      </w:r>
      <w:r w:rsidRPr="00AA623C">
        <w:rPr>
          <w:rFonts w:ascii="Arial" w:hAnsi="Arial" w:cs="Arial"/>
          <w:b/>
          <w:bCs/>
        </w:rPr>
        <w:t>:</w:t>
      </w:r>
      <w:r w:rsidR="00906337" w:rsidRPr="00AA623C">
        <w:rPr>
          <w:rFonts w:ascii="Arial" w:hAnsi="Arial" w:cs="Arial"/>
          <w:b/>
          <w:bCs/>
        </w:rPr>
        <w:t xml:space="preserve"> </w:t>
      </w:r>
      <w:r w:rsidR="0043398A" w:rsidRPr="00AA623C">
        <w:rPr>
          <w:rFonts w:ascii="Arial" w:hAnsi="Arial" w:cs="Arial"/>
          <w:b/>
          <w:bCs/>
        </w:rPr>
        <w:t xml:space="preserve">  </w:t>
      </w:r>
      <w:proofErr w:type="gramEnd"/>
      <w:r w:rsidR="0043398A" w:rsidRPr="00AA623C">
        <w:rPr>
          <w:rFonts w:ascii="Arial" w:hAnsi="Arial" w:cs="Arial"/>
          <w:b/>
          <w:bCs/>
        </w:rPr>
        <w:t xml:space="preserve">          </w:t>
      </w:r>
      <w:r w:rsidR="009A57FB" w:rsidRPr="00AA623C">
        <w:rPr>
          <w:rFonts w:ascii="Arial" w:hAnsi="Arial" w:cs="Arial"/>
          <w:b/>
          <w:bCs/>
        </w:rPr>
        <w:t xml:space="preserve">   </w:t>
      </w:r>
      <w:r w:rsidR="00126EB0" w:rsidRPr="00AA623C">
        <w:rPr>
          <w:rFonts w:ascii="Arial" w:hAnsi="Arial" w:cs="Arial"/>
          <w:b/>
          <w:bCs/>
        </w:rPr>
        <w:t xml:space="preserve"> </w:t>
      </w:r>
      <w:r w:rsidR="00AA623C" w:rsidRPr="00AA623C">
        <w:rPr>
          <w:rFonts w:ascii="Arial" w:hAnsi="Arial" w:cs="Arial"/>
          <w:b/>
          <w:bCs/>
        </w:rPr>
        <w:t xml:space="preserve">   </w:t>
      </w:r>
      <w:r w:rsidR="00AA623C" w:rsidRPr="00AA623C">
        <w:rPr>
          <w:rFonts w:ascii="Arial" w:hAnsi="Arial" w:cs="Arial"/>
          <w:b/>
          <w:bCs/>
          <w:sz w:val="24"/>
          <w:szCs w:val="24"/>
        </w:rPr>
        <w:t xml:space="preserve">Odstranění bodové závady – lávka LP2 přes Dřevnici </w:t>
      </w:r>
    </w:p>
    <w:p w14:paraId="01B81980" w14:textId="77777777" w:rsidR="00F625E6" w:rsidRDefault="00AA623C" w:rsidP="00F625E6">
      <w:pPr>
        <w:rPr>
          <w:rFonts w:ascii="Arial" w:hAnsi="Arial" w:cs="Arial"/>
          <w:b/>
          <w:bCs/>
          <w:sz w:val="24"/>
          <w:szCs w:val="24"/>
        </w:rPr>
      </w:pPr>
      <w:r w:rsidRPr="00AA623C">
        <w:rPr>
          <w:rFonts w:ascii="Arial" w:hAnsi="Arial" w:cs="Arial"/>
          <w:b/>
          <w:bCs/>
          <w:sz w:val="24"/>
          <w:szCs w:val="24"/>
        </w:rPr>
        <w:t xml:space="preserve">                              – výstavba nové lávky vč. realizace připojení páteřních </w:t>
      </w:r>
    </w:p>
    <w:p w14:paraId="64DE8B7A" w14:textId="41E9AFEA" w:rsidR="00AA623C" w:rsidRPr="00AA623C" w:rsidRDefault="00F625E6" w:rsidP="00F625E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</w:t>
      </w:r>
      <w:r w:rsidR="00AA623C" w:rsidRPr="00AA623C">
        <w:rPr>
          <w:rFonts w:ascii="Arial" w:hAnsi="Arial" w:cs="Arial"/>
          <w:b/>
          <w:bCs/>
          <w:sz w:val="24"/>
          <w:szCs w:val="24"/>
        </w:rPr>
        <w:t>cyklostezek</w:t>
      </w:r>
      <w:r w:rsidR="00AA623C" w:rsidRPr="00AA623C">
        <w:rPr>
          <w:rFonts w:ascii="Arial" w:hAnsi="Arial" w:cs="Arial"/>
          <w:b/>
          <w:bCs/>
        </w:rPr>
        <w:t xml:space="preserve"> </w:t>
      </w:r>
    </w:p>
    <w:p w14:paraId="165628C8" w14:textId="49218F8F" w:rsidR="009A57FB" w:rsidRPr="00AA623C" w:rsidRDefault="009A57FB" w:rsidP="00AA623C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02674ECF" w14:textId="77777777" w:rsidR="009519A5" w:rsidRDefault="009519A5" w:rsidP="009519A5">
      <w:pPr>
        <w:rPr>
          <w:rFonts w:ascii="Arial" w:hAnsi="Arial" w:cs="Arial"/>
          <w:b/>
          <w:bCs/>
        </w:rPr>
      </w:pPr>
      <w:r w:rsidRPr="000C4218">
        <w:rPr>
          <w:rFonts w:ascii="Arial" w:hAnsi="Arial" w:cs="Arial"/>
          <w:b/>
          <w:bCs/>
        </w:rPr>
        <w:t>Objednatel</w:t>
      </w:r>
      <w:r w:rsidR="00161BBD" w:rsidRPr="000C4218">
        <w:rPr>
          <w:rFonts w:ascii="Arial" w:hAnsi="Arial" w:cs="Arial"/>
          <w:b/>
          <w:bCs/>
        </w:rPr>
        <w:t xml:space="preserve"> </w:t>
      </w:r>
      <w:r w:rsidR="00DB04BA">
        <w:rPr>
          <w:rFonts w:ascii="Arial" w:hAnsi="Arial" w:cs="Arial"/>
          <w:b/>
          <w:bCs/>
        </w:rPr>
        <w:t>bezpečnostního auditu</w:t>
      </w:r>
      <w:r w:rsidRPr="000C4218">
        <w:rPr>
          <w:rFonts w:ascii="Arial" w:hAnsi="Arial" w:cs="Arial"/>
          <w:b/>
          <w:bCs/>
        </w:rPr>
        <w:t xml:space="preserve">: </w:t>
      </w:r>
    </w:p>
    <w:p w14:paraId="50471FFC" w14:textId="5DE306E9" w:rsidR="009F466D" w:rsidRDefault="00AA623C" w:rsidP="009A57FB">
      <w:pPr>
        <w:ind w:firstLine="198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MĚSTO OTROKOVICE</w:t>
      </w:r>
    </w:p>
    <w:p w14:paraId="698D0164" w14:textId="4ADF1CE9" w:rsidR="00DB6559" w:rsidRDefault="00DB6559" w:rsidP="009A57FB">
      <w:pPr>
        <w:ind w:firstLine="198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Nám. 3.května 1340</w:t>
      </w:r>
    </w:p>
    <w:p w14:paraId="53A2D6A6" w14:textId="1D298BC0" w:rsidR="009F466D" w:rsidRDefault="00AA623C" w:rsidP="009F466D">
      <w:pPr>
        <w:ind w:firstLine="198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765 02</w:t>
      </w:r>
      <w:r w:rsidR="009A57FB" w:rsidRPr="0055626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OTROKOVICE</w:t>
      </w:r>
    </w:p>
    <w:p w14:paraId="68E66FE7" w14:textId="77777777" w:rsidR="00DB6559" w:rsidRDefault="009F466D" w:rsidP="009A57FB">
      <w:pPr>
        <w:ind w:firstLine="1985"/>
        <w:rPr>
          <w:rFonts w:ascii="Arial" w:eastAsia="Calibri" w:hAnsi="Arial" w:cs="Arial"/>
        </w:rPr>
      </w:pPr>
      <w:r w:rsidRPr="00E244EC">
        <w:rPr>
          <w:rFonts w:ascii="Arial" w:eastAsia="Calibri" w:hAnsi="Arial" w:cs="Arial"/>
        </w:rPr>
        <w:t xml:space="preserve">IČ: </w:t>
      </w:r>
      <w:r w:rsidR="00DB6559">
        <w:rPr>
          <w:rFonts w:ascii="Arial" w:eastAsia="Calibri" w:hAnsi="Arial" w:cs="Arial"/>
        </w:rPr>
        <w:t>00284301</w:t>
      </w:r>
    </w:p>
    <w:p w14:paraId="016FB286" w14:textId="37BCE63B" w:rsidR="00DB6559" w:rsidRDefault="009A57FB" w:rsidP="00DB6559">
      <w:pPr>
        <w:ind w:firstLine="1985"/>
        <w:rPr>
          <w:rFonts w:ascii="Arial" w:hAnsi="Arial" w:cs="Arial"/>
        </w:rPr>
      </w:pPr>
      <w:r w:rsidRPr="00556260">
        <w:rPr>
          <w:rFonts w:ascii="Arial" w:hAnsi="Arial" w:cs="Arial"/>
        </w:rPr>
        <w:t xml:space="preserve">Kontakt: </w:t>
      </w:r>
      <w:r w:rsidR="00DB6559">
        <w:rPr>
          <w:rFonts w:ascii="Arial" w:hAnsi="Arial" w:cs="Arial"/>
        </w:rPr>
        <w:t xml:space="preserve">Ing. Bc. Erik </w:t>
      </w:r>
      <w:proofErr w:type="spellStart"/>
      <w:r w:rsidR="00DB6559">
        <w:rPr>
          <w:rFonts w:ascii="Arial" w:hAnsi="Arial" w:cs="Arial"/>
        </w:rPr>
        <w:t>Štábl</w:t>
      </w:r>
      <w:proofErr w:type="spellEnd"/>
      <w:r w:rsidR="00DB6559">
        <w:rPr>
          <w:rFonts w:ascii="Arial" w:hAnsi="Arial" w:cs="Arial"/>
        </w:rPr>
        <w:t>, ORM 577 880 408</w:t>
      </w:r>
    </w:p>
    <w:p w14:paraId="5EF2379B" w14:textId="5F34A375" w:rsidR="0032159C" w:rsidRDefault="001E4C9C" w:rsidP="00DB6559">
      <w:pPr>
        <w:ind w:firstLine="1985"/>
        <w:rPr>
          <w:rFonts w:ascii="Arial" w:hAnsi="Arial" w:cs="Arial"/>
        </w:rPr>
      </w:pPr>
      <w:r w:rsidRPr="000C4218">
        <w:rPr>
          <w:rFonts w:ascii="Arial" w:hAnsi="Arial" w:cs="Arial"/>
        </w:rPr>
        <w:t>  </w:t>
      </w:r>
    </w:p>
    <w:p w14:paraId="0D4C24CE" w14:textId="77777777" w:rsidR="009519A5" w:rsidRPr="0024378F" w:rsidRDefault="009519A5" w:rsidP="0032159C">
      <w:pPr>
        <w:rPr>
          <w:rFonts w:ascii="Arial" w:hAnsi="Arial" w:cs="Arial"/>
          <w:b/>
        </w:rPr>
      </w:pPr>
      <w:r w:rsidRPr="0024378F">
        <w:rPr>
          <w:rFonts w:ascii="Arial" w:hAnsi="Arial" w:cs="Arial"/>
          <w:b/>
        </w:rPr>
        <w:t>Zhotovitel</w:t>
      </w:r>
      <w:r w:rsidR="006C2CA2" w:rsidRPr="0024378F">
        <w:rPr>
          <w:rFonts w:ascii="Arial" w:hAnsi="Arial" w:cs="Arial"/>
          <w:b/>
        </w:rPr>
        <w:t xml:space="preserve"> projektové dokumentace</w:t>
      </w:r>
      <w:r w:rsidRPr="0024378F">
        <w:rPr>
          <w:rFonts w:ascii="Arial" w:hAnsi="Arial" w:cs="Arial"/>
          <w:b/>
        </w:rPr>
        <w:t>:</w:t>
      </w:r>
    </w:p>
    <w:p w14:paraId="353E09EA" w14:textId="77777777" w:rsidR="00DB6559" w:rsidRPr="002132BC" w:rsidRDefault="00DB6559" w:rsidP="00800AF9">
      <w:pPr>
        <w:ind w:firstLine="1985"/>
        <w:rPr>
          <w:rFonts w:ascii="Arial" w:hAnsi="Arial" w:cs="Arial"/>
          <w:b/>
          <w:bCs/>
        </w:rPr>
      </w:pPr>
      <w:r w:rsidRPr="002132BC">
        <w:rPr>
          <w:rFonts w:ascii="Arial" w:hAnsi="Arial" w:cs="Arial"/>
          <w:b/>
          <w:bCs/>
        </w:rPr>
        <w:t>DOPRAVOPROJEKT OSTRAVA, a.s.</w:t>
      </w:r>
    </w:p>
    <w:p w14:paraId="280F298E" w14:textId="77777777" w:rsidR="00DB6559" w:rsidRDefault="00DB6559" w:rsidP="00800AF9">
      <w:pPr>
        <w:ind w:firstLine="1985"/>
        <w:rPr>
          <w:rFonts w:ascii="Arial" w:hAnsi="Arial" w:cs="Arial"/>
        </w:rPr>
      </w:pPr>
      <w:r>
        <w:rPr>
          <w:rFonts w:ascii="Arial" w:hAnsi="Arial" w:cs="Arial"/>
        </w:rPr>
        <w:t>Masarykovo nám. 5</w:t>
      </w:r>
    </w:p>
    <w:p w14:paraId="68B9F45D" w14:textId="77777777" w:rsidR="00DB6559" w:rsidRDefault="00DB6559" w:rsidP="00800AF9">
      <w:pPr>
        <w:ind w:firstLine="1985"/>
        <w:rPr>
          <w:rFonts w:ascii="Arial" w:hAnsi="Arial" w:cs="Arial"/>
        </w:rPr>
      </w:pPr>
      <w:r>
        <w:rPr>
          <w:rFonts w:ascii="Arial" w:hAnsi="Arial" w:cs="Arial"/>
        </w:rPr>
        <w:t>702 00 Ostrava</w:t>
      </w:r>
    </w:p>
    <w:p w14:paraId="40E09470" w14:textId="77777777" w:rsidR="00DB6559" w:rsidRDefault="00DB6559" w:rsidP="00800AF9">
      <w:pPr>
        <w:ind w:firstLine="1985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7359D1">
        <w:rPr>
          <w:rFonts w:ascii="Arial" w:hAnsi="Arial" w:cs="Arial"/>
        </w:rPr>
        <w:t>ČO: 427 67</w:t>
      </w:r>
      <w:r>
        <w:rPr>
          <w:rFonts w:ascii="Arial" w:hAnsi="Arial" w:cs="Arial"/>
        </w:rPr>
        <w:t> </w:t>
      </w:r>
      <w:r w:rsidRPr="007359D1">
        <w:rPr>
          <w:rFonts w:ascii="Arial" w:hAnsi="Arial" w:cs="Arial"/>
        </w:rPr>
        <w:t>377</w:t>
      </w:r>
    </w:p>
    <w:p w14:paraId="02AB61CF" w14:textId="77777777" w:rsidR="00DB6559" w:rsidRPr="00880BFC" w:rsidRDefault="00DB6559" w:rsidP="00800AF9">
      <w:pPr>
        <w:ind w:firstLine="1985"/>
        <w:rPr>
          <w:rFonts w:ascii="Arial" w:hAnsi="Arial" w:cs="Arial"/>
        </w:rPr>
      </w:pPr>
      <w:r>
        <w:rPr>
          <w:rFonts w:ascii="Arial" w:hAnsi="Arial" w:cs="Arial"/>
        </w:rPr>
        <w:t xml:space="preserve">Vedoucí projektant: Ing. Filip </w:t>
      </w:r>
      <w:proofErr w:type="spellStart"/>
      <w:r>
        <w:rPr>
          <w:rFonts w:ascii="Arial" w:hAnsi="Arial" w:cs="Arial"/>
        </w:rPr>
        <w:t>Struhár</w:t>
      </w:r>
      <w:proofErr w:type="spellEnd"/>
    </w:p>
    <w:p w14:paraId="0722477D" w14:textId="77777777" w:rsidR="00CB6375" w:rsidRDefault="00CB6375" w:rsidP="00800AF9">
      <w:pPr>
        <w:pStyle w:val="Default"/>
        <w:ind w:firstLine="1985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Zodpovědný projektant: </w:t>
      </w:r>
      <w:r w:rsidR="00DB6559">
        <w:rPr>
          <w:rFonts w:ascii="Arial" w:eastAsia="Calibri" w:hAnsi="Arial" w:cs="Arial"/>
          <w:sz w:val="22"/>
          <w:szCs w:val="22"/>
        </w:rPr>
        <w:t xml:space="preserve">Ing. </w:t>
      </w:r>
      <w:r w:rsidR="00800AF9">
        <w:rPr>
          <w:rFonts w:ascii="Arial" w:eastAsia="Calibri" w:hAnsi="Arial" w:cs="Arial"/>
          <w:sz w:val="22"/>
          <w:szCs w:val="22"/>
        </w:rPr>
        <w:t>Marta Stáňová</w:t>
      </w:r>
      <w:r w:rsidR="00DB6559">
        <w:rPr>
          <w:rFonts w:ascii="Arial" w:eastAsia="Calibri" w:hAnsi="Arial" w:cs="Arial"/>
          <w:sz w:val="22"/>
          <w:szCs w:val="22"/>
        </w:rPr>
        <w:t xml:space="preserve">, </w:t>
      </w:r>
    </w:p>
    <w:p w14:paraId="133D03A2" w14:textId="05A6286A" w:rsidR="00DB6559" w:rsidRPr="00DB6559" w:rsidRDefault="00DB6559" w:rsidP="00800AF9">
      <w:pPr>
        <w:pStyle w:val="Default"/>
        <w:ind w:firstLine="1985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sz w:val="22"/>
          <w:szCs w:val="22"/>
        </w:rPr>
        <w:t xml:space="preserve">autorizovaný inženýr pro </w:t>
      </w:r>
      <w:r w:rsidR="00800AF9">
        <w:rPr>
          <w:rFonts w:ascii="Arial" w:eastAsia="Calibri" w:hAnsi="Arial" w:cs="Arial"/>
          <w:sz w:val="22"/>
          <w:szCs w:val="22"/>
        </w:rPr>
        <w:t xml:space="preserve">mosty a </w:t>
      </w:r>
      <w:proofErr w:type="spellStart"/>
      <w:r w:rsidR="00800AF9">
        <w:rPr>
          <w:rFonts w:ascii="Arial" w:eastAsia="Calibri" w:hAnsi="Arial" w:cs="Arial"/>
          <w:sz w:val="22"/>
          <w:szCs w:val="22"/>
        </w:rPr>
        <w:t>inž</w:t>
      </w:r>
      <w:proofErr w:type="spellEnd"/>
      <w:r w:rsidR="00CB6375">
        <w:rPr>
          <w:rFonts w:ascii="Arial" w:eastAsia="Calibri" w:hAnsi="Arial" w:cs="Arial"/>
          <w:sz w:val="22"/>
          <w:szCs w:val="22"/>
        </w:rPr>
        <w:t xml:space="preserve">. </w:t>
      </w:r>
      <w:r w:rsidR="00800AF9">
        <w:rPr>
          <w:rFonts w:ascii="Arial" w:eastAsia="Calibri" w:hAnsi="Arial" w:cs="Arial"/>
          <w:sz w:val="22"/>
          <w:szCs w:val="22"/>
        </w:rPr>
        <w:t xml:space="preserve">konstrukce ČKAIT </w:t>
      </w:r>
      <w:r>
        <w:rPr>
          <w:rFonts w:ascii="Arial" w:eastAsia="Calibri" w:hAnsi="Arial" w:cs="Arial"/>
          <w:sz w:val="22"/>
          <w:szCs w:val="22"/>
        </w:rPr>
        <w:t>č. 1</w:t>
      </w:r>
      <w:r w:rsidR="00800AF9">
        <w:rPr>
          <w:rFonts w:ascii="Arial" w:eastAsia="Calibri" w:hAnsi="Arial" w:cs="Arial"/>
          <w:sz w:val="22"/>
          <w:szCs w:val="22"/>
        </w:rPr>
        <w:t>3002545</w:t>
      </w:r>
    </w:p>
    <w:p w14:paraId="4F62DFD1" w14:textId="77777777" w:rsidR="009519A5" w:rsidRPr="00130048" w:rsidRDefault="009519A5" w:rsidP="00130048">
      <w:pPr>
        <w:rPr>
          <w:rFonts w:ascii="Arial" w:hAnsi="Arial"/>
        </w:rPr>
      </w:pP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hAnsi="Arial" w:cs="Arial"/>
          <w:bCs/>
        </w:rPr>
        <w:t xml:space="preserve"> </w:t>
      </w:r>
    </w:p>
    <w:p w14:paraId="1F312A92" w14:textId="77777777" w:rsidR="006C2CA2" w:rsidRPr="000C4218" w:rsidRDefault="009519A5" w:rsidP="009519A5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0C4218">
        <w:rPr>
          <w:rFonts w:ascii="Arial" w:hAnsi="Arial" w:cs="Arial"/>
          <w:b/>
          <w:bCs/>
          <w:sz w:val="22"/>
          <w:szCs w:val="22"/>
        </w:rPr>
        <w:t>Zodpovědný řešitel</w:t>
      </w:r>
      <w:r w:rsidR="006C2CA2" w:rsidRPr="000C4218">
        <w:rPr>
          <w:rFonts w:ascii="Arial" w:hAnsi="Arial" w:cs="Arial"/>
          <w:b/>
          <w:bCs/>
          <w:sz w:val="22"/>
          <w:szCs w:val="22"/>
        </w:rPr>
        <w:t xml:space="preserve"> bezpečnostního auditu</w:t>
      </w:r>
      <w:r w:rsidRPr="000C4218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589D5600" w14:textId="77777777" w:rsidR="00800AF9" w:rsidRPr="000C4218" w:rsidRDefault="00800AF9" w:rsidP="00800AF9">
      <w:pPr>
        <w:pStyle w:val="Default"/>
        <w:ind w:firstLine="1985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sz w:val="22"/>
          <w:szCs w:val="22"/>
        </w:rPr>
        <w:t xml:space="preserve">Ing. Marcela Vaverková,  </w:t>
      </w:r>
    </w:p>
    <w:p w14:paraId="26F91824" w14:textId="77777777" w:rsidR="00800AF9" w:rsidRPr="000C4218" w:rsidRDefault="00800AF9" w:rsidP="00800AF9">
      <w:pPr>
        <w:pStyle w:val="Default"/>
        <w:ind w:firstLine="1985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sz w:val="22"/>
          <w:szCs w:val="22"/>
        </w:rPr>
        <w:t xml:space="preserve">Auditor bezpečnosti pozemních komunikací č. 026 </w:t>
      </w:r>
    </w:p>
    <w:p w14:paraId="3D1FE443" w14:textId="77777777" w:rsidR="00800AF9" w:rsidRPr="000C4218" w:rsidRDefault="00800AF9" w:rsidP="00800AF9">
      <w:pPr>
        <w:pStyle w:val="Default"/>
        <w:ind w:firstLine="1985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sz w:val="22"/>
          <w:szCs w:val="22"/>
        </w:rPr>
        <w:t>Slezská 2891</w:t>
      </w:r>
    </w:p>
    <w:p w14:paraId="0B84A740" w14:textId="77777777" w:rsidR="00800AF9" w:rsidRPr="000C4218" w:rsidRDefault="00800AF9" w:rsidP="00800AF9">
      <w:pPr>
        <w:pStyle w:val="Default"/>
        <w:ind w:firstLine="1985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sz w:val="22"/>
          <w:szCs w:val="22"/>
        </w:rPr>
        <w:t xml:space="preserve">738 01 </w:t>
      </w:r>
      <w:proofErr w:type="gramStart"/>
      <w:r w:rsidRPr="000C4218">
        <w:rPr>
          <w:rFonts w:ascii="Arial" w:hAnsi="Arial" w:cs="Arial"/>
          <w:sz w:val="22"/>
          <w:szCs w:val="22"/>
        </w:rPr>
        <w:t>Frýdek - Místek</w:t>
      </w:r>
      <w:proofErr w:type="gramEnd"/>
    </w:p>
    <w:p w14:paraId="7B10EB9B" w14:textId="77777777" w:rsidR="00800AF9" w:rsidRPr="000C4218" w:rsidRDefault="00800AF9" w:rsidP="00800AF9">
      <w:pPr>
        <w:pStyle w:val="Default"/>
        <w:ind w:firstLine="1985"/>
        <w:rPr>
          <w:rFonts w:ascii="Arial" w:hAnsi="Arial" w:cs="Arial"/>
          <w:sz w:val="22"/>
          <w:szCs w:val="22"/>
        </w:rPr>
      </w:pPr>
    </w:p>
    <w:p w14:paraId="532BA3B3" w14:textId="77777777" w:rsidR="00800AF9" w:rsidRDefault="00800AF9" w:rsidP="00800AF9">
      <w:pPr>
        <w:pStyle w:val="Default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b/>
          <w:bCs/>
          <w:sz w:val="22"/>
          <w:szCs w:val="22"/>
        </w:rPr>
        <w:t xml:space="preserve">Auditorský tým: </w:t>
      </w:r>
      <w:r>
        <w:rPr>
          <w:rFonts w:ascii="Arial" w:hAnsi="Arial" w:cs="Arial"/>
          <w:sz w:val="22"/>
          <w:szCs w:val="22"/>
        </w:rPr>
        <w:t xml:space="preserve">Ing. Marcela Vaverková, </w:t>
      </w:r>
    </w:p>
    <w:p w14:paraId="4C33F6BF" w14:textId="77777777" w:rsidR="00800AF9" w:rsidRPr="000C4218" w:rsidRDefault="00800AF9" w:rsidP="00800AF9">
      <w:pPr>
        <w:pStyle w:val="Default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sz w:val="22"/>
          <w:szCs w:val="22"/>
        </w:rPr>
        <w:t xml:space="preserve">Ing. </w:t>
      </w:r>
      <w:r>
        <w:rPr>
          <w:rFonts w:ascii="Arial" w:hAnsi="Arial" w:cs="Arial"/>
          <w:sz w:val="22"/>
          <w:szCs w:val="22"/>
        </w:rPr>
        <w:t xml:space="preserve">Oldřich Čajka </w:t>
      </w:r>
      <w:r w:rsidRPr="000C4218">
        <w:rPr>
          <w:rFonts w:ascii="Arial" w:hAnsi="Arial" w:cs="Arial"/>
          <w:sz w:val="22"/>
          <w:szCs w:val="22"/>
        </w:rPr>
        <w:t>ABPK č. 01</w:t>
      </w:r>
      <w:r>
        <w:rPr>
          <w:rFonts w:ascii="Arial" w:hAnsi="Arial" w:cs="Arial"/>
          <w:sz w:val="22"/>
          <w:szCs w:val="22"/>
        </w:rPr>
        <w:t>7</w:t>
      </w:r>
      <w:r w:rsidRPr="000C4218">
        <w:rPr>
          <w:rFonts w:ascii="Arial" w:hAnsi="Arial" w:cs="Arial"/>
          <w:sz w:val="22"/>
          <w:szCs w:val="22"/>
        </w:rPr>
        <w:t xml:space="preserve"> </w:t>
      </w:r>
    </w:p>
    <w:p w14:paraId="008DECBC" w14:textId="77777777" w:rsidR="00800AF9" w:rsidRPr="000C4218" w:rsidRDefault="00800AF9" w:rsidP="00800AF9">
      <w:pPr>
        <w:pStyle w:val="Default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sz w:val="22"/>
          <w:szCs w:val="22"/>
        </w:rPr>
        <w:t xml:space="preserve"> </w:t>
      </w:r>
    </w:p>
    <w:p w14:paraId="5FBF98A0" w14:textId="50022E3C" w:rsidR="00800AF9" w:rsidRDefault="00800AF9" w:rsidP="00800AF9">
      <w:pPr>
        <w:rPr>
          <w:rFonts w:ascii="Arial" w:hAnsi="Arial" w:cs="Arial"/>
        </w:rPr>
      </w:pPr>
      <w:r w:rsidRPr="000C4218">
        <w:rPr>
          <w:rFonts w:ascii="Arial" w:hAnsi="Arial" w:cs="Arial"/>
        </w:rPr>
        <w:t xml:space="preserve">Bezpečnostní audit byl proveden ve dnech od </w:t>
      </w:r>
      <w:r>
        <w:rPr>
          <w:rFonts w:ascii="Arial" w:hAnsi="Arial" w:cs="Arial"/>
        </w:rPr>
        <w:t>14</w:t>
      </w:r>
      <w:r w:rsidRPr="000C4218">
        <w:rPr>
          <w:rFonts w:ascii="Arial" w:hAnsi="Arial" w:cs="Arial"/>
        </w:rPr>
        <w:t>.</w:t>
      </w:r>
      <w:r>
        <w:rPr>
          <w:rFonts w:ascii="Arial" w:hAnsi="Arial" w:cs="Arial"/>
        </w:rPr>
        <w:t>5. 2022</w:t>
      </w:r>
      <w:r w:rsidRPr="000C4218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1</w:t>
      </w:r>
      <w:r w:rsidR="00690E70">
        <w:rPr>
          <w:rFonts w:ascii="Arial" w:hAnsi="Arial" w:cs="Arial"/>
        </w:rPr>
        <w:t>0</w:t>
      </w:r>
      <w:r>
        <w:rPr>
          <w:rFonts w:ascii="Arial" w:hAnsi="Arial" w:cs="Arial"/>
        </w:rPr>
        <w:t>.6.</w:t>
      </w:r>
      <w:r w:rsidRPr="000C4218">
        <w:rPr>
          <w:rFonts w:ascii="Arial" w:hAnsi="Arial" w:cs="Arial"/>
        </w:rPr>
        <w:t>20</w:t>
      </w:r>
      <w:r>
        <w:rPr>
          <w:rFonts w:ascii="Arial" w:hAnsi="Arial" w:cs="Arial"/>
        </w:rPr>
        <w:t>22</w:t>
      </w:r>
    </w:p>
    <w:p w14:paraId="70F9ABCA" w14:textId="77777777" w:rsidR="006C2CA2" w:rsidRPr="00867664" w:rsidRDefault="006F1E55" w:rsidP="00867664">
      <w:pPr>
        <w:pStyle w:val="Nadpis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</w:t>
      </w:r>
      <w:r w:rsidR="001831AB" w:rsidRPr="00867664">
        <w:rPr>
          <w:rFonts w:ascii="Arial" w:hAnsi="Arial" w:cs="Arial"/>
          <w:color w:val="auto"/>
        </w:rPr>
        <w:t xml:space="preserve">. ZADÁNÍ BEZPEČNOSTNÍHO AUDITU </w:t>
      </w:r>
    </w:p>
    <w:p w14:paraId="35404903" w14:textId="77777777" w:rsidR="006C2CA2" w:rsidRPr="009F13E9" w:rsidRDefault="006C2CA2" w:rsidP="006C2CA2"/>
    <w:p w14:paraId="7E3DCFD4" w14:textId="77777777" w:rsidR="006C2CA2" w:rsidRPr="00575A10" w:rsidRDefault="006C2CA2" w:rsidP="00575A10">
      <w:pPr>
        <w:pStyle w:val="Nadpis20"/>
        <w:rPr>
          <w:rFonts w:ascii="Arial" w:hAnsi="Arial" w:cs="Arial"/>
          <w:color w:val="auto"/>
        </w:rPr>
      </w:pPr>
      <w:r w:rsidRPr="00575A10">
        <w:rPr>
          <w:rFonts w:ascii="Arial" w:hAnsi="Arial" w:cs="Arial"/>
          <w:color w:val="auto"/>
        </w:rPr>
        <w:t xml:space="preserve">1.1 Úvod </w:t>
      </w:r>
    </w:p>
    <w:p w14:paraId="245AECC2" w14:textId="77777777" w:rsidR="004B0EC9" w:rsidRPr="009F13E9" w:rsidRDefault="004B0EC9" w:rsidP="004B0EC9"/>
    <w:p w14:paraId="4F3981F4" w14:textId="78B9E72E" w:rsidR="009A57FB" w:rsidRPr="00800AF9" w:rsidRDefault="009A57FB" w:rsidP="00CB6375">
      <w:pPr>
        <w:jc w:val="both"/>
        <w:rPr>
          <w:rFonts w:ascii="Arial" w:hAnsi="Arial" w:cs="Arial"/>
          <w:b/>
          <w:bCs/>
        </w:rPr>
      </w:pPr>
      <w:r w:rsidRPr="00556260">
        <w:rPr>
          <w:rFonts w:ascii="Arial" w:hAnsi="Arial" w:cs="Arial"/>
        </w:rPr>
        <w:t xml:space="preserve">Tato zpráva popisuje bezpečnostní audit </w:t>
      </w:r>
      <w:r w:rsidR="00E01F87">
        <w:rPr>
          <w:rFonts w:ascii="Arial" w:hAnsi="Arial" w:cs="Arial"/>
        </w:rPr>
        <w:t xml:space="preserve">stavby </w:t>
      </w:r>
      <w:r w:rsidRPr="00556260">
        <w:rPr>
          <w:rFonts w:ascii="Arial" w:hAnsi="Arial" w:cs="Arial"/>
        </w:rPr>
        <w:t>„</w:t>
      </w:r>
      <w:r w:rsidR="00800AF9" w:rsidRPr="00CB6375">
        <w:rPr>
          <w:rFonts w:ascii="Arial" w:hAnsi="Arial" w:cs="Arial"/>
          <w:b/>
          <w:bCs/>
        </w:rPr>
        <w:t>Odstranění bodové závady – lávka LP2 přes Dřevnici – výstavba nové lávky vč. realizace připojení páteřních</w:t>
      </w:r>
      <w:r w:rsidR="00CB6375" w:rsidRPr="00CB6375">
        <w:rPr>
          <w:rFonts w:ascii="Arial" w:hAnsi="Arial" w:cs="Arial"/>
          <w:b/>
          <w:bCs/>
        </w:rPr>
        <w:t xml:space="preserve"> </w:t>
      </w:r>
      <w:r w:rsidR="00800AF9" w:rsidRPr="00CB6375">
        <w:rPr>
          <w:rFonts w:ascii="Arial" w:hAnsi="Arial" w:cs="Arial"/>
          <w:b/>
          <w:bCs/>
        </w:rPr>
        <w:t>cyklostezek</w:t>
      </w:r>
      <w:r w:rsidR="00CB6375" w:rsidRPr="00CB6375">
        <w:rPr>
          <w:rFonts w:ascii="Arial" w:hAnsi="Arial" w:cs="Arial"/>
          <w:b/>
          <w:bCs/>
        </w:rPr>
        <w:t>“</w:t>
      </w:r>
      <w:r w:rsidRPr="00CB6375">
        <w:rPr>
          <w:rFonts w:ascii="Arial" w:hAnsi="Arial" w:cs="Arial"/>
        </w:rPr>
        <w:t>.</w:t>
      </w:r>
      <w:r w:rsidRPr="00556260">
        <w:rPr>
          <w:rFonts w:ascii="Arial" w:hAnsi="Arial" w:cs="Arial"/>
        </w:rPr>
        <w:t xml:space="preserve"> Podkladem pro bezpečnostní audit byla projektová dokumentace pro </w:t>
      </w:r>
      <w:r w:rsidR="00CB6375">
        <w:rPr>
          <w:rFonts w:ascii="Arial" w:hAnsi="Arial" w:cs="Arial"/>
        </w:rPr>
        <w:t>vydání společného povolení stavby DUSP</w:t>
      </w:r>
      <w:r w:rsidRPr="00556260">
        <w:rPr>
          <w:rFonts w:ascii="Arial" w:hAnsi="Arial" w:cs="Arial"/>
        </w:rPr>
        <w:t>, kterou zpracoval</w:t>
      </w:r>
      <w:r>
        <w:rPr>
          <w:rFonts w:ascii="Arial" w:hAnsi="Arial" w:cs="Arial"/>
        </w:rPr>
        <w:t>a</w:t>
      </w:r>
      <w:r w:rsidRPr="00556260">
        <w:rPr>
          <w:rFonts w:ascii="Arial" w:hAnsi="Arial" w:cs="Arial"/>
        </w:rPr>
        <w:t xml:space="preserve"> v </w:t>
      </w:r>
      <w:r w:rsidR="00E01F87">
        <w:rPr>
          <w:rFonts w:ascii="Arial" w:hAnsi="Arial" w:cs="Arial"/>
        </w:rPr>
        <w:t>květnu 202</w:t>
      </w:r>
      <w:r w:rsidR="00CB6375">
        <w:rPr>
          <w:rFonts w:ascii="Arial" w:hAnsi="Arial" w:cs="Arial"/>
        </w:rPr>
        <w:t>2</w:t>
      </w:r>
      <w:r w:rsidR="00E01F87">
        <w:rPr>
          <w:rFonts w:ascii="Arial" w:hAnsi="Arial" w:cs="Arial"/>
        </w:rPr>
        <w:t xml:space="preserve"> </w:t>
      </w:r>
      <w:r w:rsidR="00CB6375">
        <w:rPr>
          <w:rFonts w:ascii="Arial" w:hAnsi="Arial" w:cs="Arial"/>
        </w:rPr>
        <w:t>firma Dopravoprojekt Ostrava a.s., pobočka Zlín</w:t>
      </w:r>
      <w:r w:rsidR="00E01F87">
        <w:rPr>
          <w:rFonts w:ascii="Arial" w:hAnsi="Arial" w:cs="Arial"/>
        </w:rPr>
        <w:t xml:space="preserve"> pro </w:t>
      </w:r>
      <w:r w:rsidR="00CB6375">
        <w:rPr>
          <w:rFonts w:ascii="Arial" w:hAnsi="Arial" w:cs="Arial"/>
        </w:rPr>
        <w:t>Město Otrokovice.</w:t>
      </w:r>
      <w:r w:rsidR="00F625E6">
        <w:rPr>
          <w:rFonts w:ascii="Arial" w:hAnsi="Arial" w:cs="Arial"/>
        </w:rPr>
        <w:t xml:space="preserve"> </w:t>
      </w:r>
      <w:r w:rsidRPr="00556260">
        <w:rPr>
          <w:rFonts w:ascii="Arial" w:hAnsi="Arial" w:cs="Arial"/>
        </w:rPr>
        <w:t xml:space="preserve">Objednatelem bezpečnostního auditu je </w:t>
      </w:r>
      <w:r w:rsidR="00CB6375">
        <w:rPr>
          <w:rFonts w:ascii="Arial" w:hAnsi="Arial" w:cs="Arial"/>
        </w:rPr>
        <w:t>Město Otrokovice</w:t>
      </w:r>
      <w:r w:rsidR="00E01F87">
        <w:rPr>
          <w:rFonts w:ascii="Arial" w:hAnsi="Arial" w:cs="Arial"/>
        </w:rPr>
        <w:t xml:space="preserve">. </w:t>
      </w:r>
      <w:r w:rsidRPr="00556260">
        <w:rPr>
          <w:rFonts w:ascii="Arial" w:hAnsi="Arial" w:cs="Arial"/>
        </w:rPr>
        <w:t>Bezp</w:t>
      </w:r>
      <w:r w:rsidRPr="00556260">
        <w:rPr>
          <w:rFonts w:ascii="Arial" w:hAnsi="Arial" w:cs="Arial"/>
          <w:bCs/>
          <w:snapToGrid w:val="0"/>
        </w:rPr>
        <w:t xml:space="preserve">ečnostní audit byl proveden </w:t>
      </w:r>
      <w:r w:rsidR="00CB6375">
        <w:rPr>
          <w:rFonts w:ascii="Arial" w:hAnsi="Arial" w:cs="Arial"/>
          <w:bCs/>
          <w:snapToGrid w:val="0"/>
        </w:rPr>
        <w:t>od 14.5. do 1</w:t>
      </w:r>
      <w:r w:rsidR="00854484">
        <w:rPr>
          <w:rFonts w:ascii="Arial" w:hAnsi="Arial" w:cs="Arial"/>
          <w:bCs/>
          <w:snapToGrid w:val="0"/>
        </w:rPr>
        <w:t>0</w:t>
      </w:r>
      <w:r w:rsidR="00CB6375">
        <w:rPr>
          <w:rFonts w:ascii="Arial" w:hAnsi="Arial" w:cs="Arial"/>
          <w:bCs/>
          <w:snapToGrid w:val="0"/>
        </w:rPr>
        <w:t>.6.2022</w:t>
      </w:r>
      <w:r w:rsidRPr="00556260">
        <w:rPr>
          <w:rFonts w:ascii="Arial" w:hAnsi="Arial" w:cs="Arial"/>
          <w:bCs/>
          <w:snapToGrid w:val="0"/>
        </w:rPr>
        <w:t>.</w:t>
      </w:r>
      <w:r w:rsidRPr="00556260">
        <w:rPr>
          <w:bCs/>
          <w:snapToGrid w:val="0"/>
          <w:color w:val="FF0000"/>
        </w:rPr>
        <w:t xml:space="preserve"> </w:t>
      </w:r>
    </w:p>
    <w:p w14:paraId="6C3B3F4F" w14:textId="77777777" w:rsidR="00900F69" w:rsidRPr="00750F1B" w:rsidRDefault="00900F69" w:rsidP="00E1571C">
      <w:pPr>
        <w:pStyle w:val="Default"/>
        <w:ind w:firstLine="426"/>
        <w:jc w:val="both"/>
        <w:rPr>
          <w:rFonts w:ascii="Arial" w:hAnsi="Arial" w:cs="Arial"/>
          <w:sz w:val="22"/>
          <w:szCs w:val="22"/>
        </w:rPr>
      </w:pPr>
    </w:p>
    <w:p w14:paraId="37F8B974" w14:textId="77777777" w:rsidR="005B063C" w:rsidRPr="00575A10" w:rsidRDefault="005B063C" w:rsidP="00575A10">
      <w:pPr>
        <w:pStyle w:val="Nadpis20"/>
        <w:rPr>
          <w:rFonts w:ascii="Arial" w:hAnsi="Arial" w:cs="Arial"/>
          <w:color w:val="auto"/>
        </w:rPr>
      </w:pPr>
      <w:r w:rsidRPr="00575A10">
        <w:rPr>
          <w:rFonts w:ascii="Arial" w:hAnsi="Arial" w:cs="Arial"/>
          <w:color w:val="auto"/>
        </w:rPr>
        <w:t>1.2 Podklady pro zpracování bezpečnostního auditu</w:t>
      </w:r>
    </w:p>
    <w:p w14:paraId="5BEF6570" w14:textId="77777777" w:rsidR="004B0EC9" w:rsidRPr="004B0EC9" w:rsidRDefault="004B0EC9" w:rsidP="004B0EC9"/>
    <w:p w14:paraId="5EF67911" w14:textId="77777777" w:rsidR="00854484" w:rsidRDefault="005B063C" w:rsidP="001E63CE">
      <w:pPr>
        <w:ind w:firstLine="426"/>
        <w:jc w:val="both"/>
        <w:rPr>
          <w:rFonts w:ascii="Arial" w:hAnsi="Arial" w:cs="Arial"/>
        </w:rPr>
      </w:pPr>
      <w:r w:rsidRPr="00F21487">
        <w:rPr>
          <w:rFonts w:ascii="Arial" w:hAnsi="Arial" w:cs="Arial"/>
        </w:rPr>
        <w:t>Z</w:t>
      </w:r>
      <w:r w:rsidR="00CB6375">
        <w:rPr>
          <w:rFonts w:ascii="Arial" w:hAnsi="Arial" w:cs="Arial"/>
        </w:rPr>
        <w:t xml:space="preserve">hotovitel projektové dokumentace Dopravoprojekt Ostrava </w:t>
      </w:r>
      <w:proofErr w:type="spellStart"/>
      <w:proofErr w:type="gramStart"/>
      <w:r w:rsidR="00CB6375">
        <w:rPr>
          <w:rFonts w:ascii="Arial" w:hAnsi="Arial" w:cs="Arial"/>
        </w:rPr>
        <w:t>a,s</w:t>
      </w:r>
      <w:proofErr w:type="spellEnd"/>
      <w:proofErr w:type="gramEnd"/>
      <w:r w:rsidR="00CB6375">
        <w:rPr>
          <w:rFonts w:ascii="Arial" w:hAnsi="Arial" w:cs="Arial"/>
        </w:rPr>
        <w:t xml:space="preserve">, </w:t>
      </w:r>
      <w:r w:rsidR="00E147DD">
        <w:rPr>
          <w:rFonts w:ascii="Arial" w:hAnsi="Arial" w:cs="Arial"/>
        </w:rPr>
        <w:t>p</w:t>
      </w:r>
      <w:r w:rsidR="00736F5B">
        <w:rPr>
          <w:rFonts w:ascii="Arial" w:hAnsi="Arial" w:cs="Arial"/>
        </w:rPr>
        <w:t>oskyt</w:t>
      </w:r>
      <w:r w:rsidRPr="00F21487">
        <w:rPr>
          <w:rFonts w:ascii="Arial" w:hAnsi="Arial" w:cs="Arial"/>
        </w:rPr>
        <w:t xml:space="preserve">l pro zpracování auditu bezpečnosti </w:t>
      </w:r>
      <w:r w:rsidR="004B0EC9" w:rsidRPr="00F21487">
        <w:rPr>
          <w:rFonts w:ascii="Arial" w:hAnsi="Arial" w:cs="Arial"/>
        </w:rPr>
        <w:t xml:space="preserve"> </w:t>
      </w:r>
      <w:r w:rsidR="00590EDF">
        <w:rPr>
          <w:rFonts w:ascii="Arial" w:hAnsi="Arial" w:cs="Arial"/>
        </w:rPr>
        <w:t>digitální verzi D</w:t>
      </w:r>
      <w:r w:rsidR="00E147DD">
        <w:rPr>
          <w:rFonts w:ascii="Arial" w:hAnsi="Arial" w:cs="Arial"/>
        </w:rPr>
        <w:t>U</w:t>
      </w:r>
      <w:r w:rsidR="00061A3A">
        <w:rPr>
          <w:rFonts w:ascii="Arial" w:hAnsi="Arial" w:cs="Arial"/>
        </w:rPr>
        <w:t>SP</w:t>
      </w:r>
      <w:r w:rsidR="005F3E17">
        <w:rPr>
          <w:rFonts w:ascii="Arial" w:hAnsi="Arial" w:cs="Arial"/>
        </w:rPr>
        <w:t xml:space="preserve">. </w:t>
      </w:r>
    </w:p>
    <w:p w14:paraId="19174947" w14:textId="1306DD5E" w:rsidR="009A6747" w:rsidRDefault="009A6747" w:rsidP="00854484">
      <w:pPr>
        <w:ind w:firstLine="426"/>
        <w:jc w:val="both"/>
        <w:rPr>
          <w:rFonts w:ascii="Arial" w:hAnsi="Arial" w:cs="Arial"/>
        </w:rPr>
      </w:pPr>
    </w:p>
    <w:p w14:paraId="09672AD4" w14:textId="77777777" w:rsidR="00854484" w:rsidRDefault="00854484" w:rsidP="00854484">
      <w:pPr>
        <w:ind w:firstLine="426"/>
        <w:jc w:val="both"/>
        <w:rPr>
          <w:rFonts w:ascii="Arial" w:hAnsi="Arial" w:cs="Arial"/>
        </w:rPr>
      </w:pPr>
    </w:p>
    <w:p w14:paraId="2D62F9CB" w14:textId="77777777" w:rsidR="008275AF" w:rsidRDefault="005F3E17" w:rsidP="005F3E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275AF">
        <w:rPr>
          <w:rFonts w:ascii="Arial" w:hAnsi="Arial" w:cs="Arial"/>
        </w:rPr>
        <w:t xml:space="preserve">. </w:t>
      </w:r>
      <w:r w:rsidR="00E01F87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Průvodní </w:t>
      </w:r>
      <w:r w:rsidR="008275AF">
        <w:rPr>
          <w:rFonts w:ascii="Arial" w:hAnsi="Arial" w:cs="Arial"/>
        </w:rPr>
        <w:t>zpráva</w:t>
      </w:r>
    </w:p>
    <w:p w14:paraId="4915A1C9" w14:textId="77777777" w:rsidR="005F3E17" w:rsidRDefault="008275AF" w:rsidP="005F3E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B. </w:t>
      </w:r>
      <w:r w:rsidR="00E01F87">
        <w:rPr>
          <w:rFonts w:ascii="Arial" w:hAnsi="Arial" w:cs="Arial"/>
        </w:rPr>
        <w:t xml:space="preserve">   </w:t>
      </w:r>
      <w:r w:rsidR="005F3E17">
        <w:rPr>
          <w:rFonts w:ascii="Arial" w:hAnsi="Arial" w:cs="Arial"/>
        </w:rPr>
        <w:t>Souhrnná technická zp</w:t>
      </w:r>
      <w:r w:rsidR="00572B88">
        <w:rPr>
          <w:rFonts w:ascii="Arial" w:hAnsi="Arial" w:cs="Arial"/>
        </w:rPr>
        <w:t>r</w:t>
      </w:r>
      <w:r w:rsidR="005F3E17">
        <w:rPr>
          <w:rFonts w:ascii="Arial" w:hAnsi="Arial" w:cs="Arial"/>
        </w:rPr>
        <w:t>áva</w:t>
      </w:r>
    </w:p>
    <w:p w14:paraId="5DEC68F8" w14:textId="77777777" w:rsidR="00900F69" w:rsidRPr="00E01F87" w:rsidRDefault="005F3E17" w:rsidP="005F3E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</w:t>
      </w:r>
      <w:r w:rsidR="00E01F87">
        <w:rPr>
          <w:rFonts w:ascii="Arial" w:hAnsi="Arial" w:cs="Arial"/>
        </w:rPr>
        <w:t xml:space="preserve">   </w:t>
      </w:r>
      <w:r w:rsidR="008275AF">
        <w:rPr>
          <w:rFonts w:ascii="Arial" w:hAnsi="Arial" w:cs="Arial"/>
        </w:rPr>
        <w:t>Situační výkresy</w:t>
      </w:r>
      <w:r w:rsidR="008275AF" w:rsidRPr="00E01F87">
        <w:rPr>
          <w:rFonts w:ascii="Arial" w:hAnsi="Arial" w:cs="Arial"/>
        </w:rPr>
        <w:t xml:space="preserve">    </w:t>
      </w:r>
    </w:p>
    <w:p w14:paraId="5183E0D6" w14:textId="57F5CA10" w:rsidR="00E01F87" w:rsidRPr="00E01F87" w:rsidRDefault="00E01F87" w:rsidP="00E01F87">
      <w:pPr>
        <w:pStyle w:val="Bezmezer"/>
        <w:ind w:firstLine="426"/>
        <w:rPr>
          <w:rFonts w:ascii="Arial" w:hAnsi="Arial" w:cs="Arial"/>
        </w:rPr>
      </w:pPr>
      <w:r w:rsidRPr="00E01F87">
        <w:rPr>
          <w:rFonts w:ascii="Arial" w:hAnsi="Arial" w:cs="Arial"/>
        </w:rPr>
        <w:t>C</w:t>
      </w:r>
      <w:r w:rsidR="00861CD2">
        <w:rPr>
          <w:rFonts w:ascii="Arial" w:hAnsi="Arial" w:cs="Arial"/>
        </w:rPr>
        <w:t xml:space="preserve"> 0</w:t>
      </w:r>
      <w:r w:rsidRPr="00E01F87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 xml:space="preserve">  S</w:t>
      </w:r>
      <w:r w:rsidRPr="00E01F87">
        <w:rPr>
          <w:rFonts w:ascii="Arial" w:hAnsi="Arial" w:cs="Arial"/>
        </w:rPr>
        <w:t>ituační výkres širších vztahů</w:t>
      </w:r>
    </w:p>
    <w:p w14:paraId="4B555D6A" w14:textId="46FF3A0B" w:rsidR="00E01F87" w:rsidRPr="00E01F87" w:rsidRDefault="00E01F87" w:rsidP="00E01F87">
      <w:pPr>
        <w:pStyle w:val="Bezmezer"/>
        <w:ind w:firstLine="426"/>
        <w:rPr>
          <w:rFonts w:ascii="Arial" w:hAnsi="Arial" w:cs="Arial"/>
        </w:rPr>
      </w:pPr>
      <w:r w:rsidRPr="00E01F87">
        <w:rPr>
          <w:rFonts w:ascii="Arial" w:hAnsi="Arial" w:cs="Arial"/>
        </w:rPr>
        <w:t>C</w:t>
      </w:r>
      <w:r w:rsidR="00861CD2">
        <w:rPr>
          <w:rFonts w:ascii="Arial" w:hAnsi="Arial" w:cs="Arial"/>
        </w:rPr>
        <w:t xml:space="preserve"> 0</w:t>
      </w:r>
      <w:r w:rsidRPr="00E01F87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 xml:space="preserve">  K</w:t>
      </w:r>
      <w:r w:rsidRPr="00E01F87">
        <w:rPr>
          <w:rFonts w:ascii="Arial" w:hAnsi="Arial" w:cs="Arial"/>
        </w:rPr>
        <w:t>atastrální situa</w:t>
      </w:r>
      <w:r w:rsidR="00861CD2">
        <w:rPr>
          <w:rFonts w:ascii="Arial" w:hAnsi="Arial" w:cs="Arial"/>
        </w:rPr>
        <w:t>ce</w:t>
      </w:r>
    </w:p>
    <w:p w14:paraId="24ED8606" w14:textId="3A78DFBB" w:rsidR="00E01F87" w:rsidRPr="00E01F87" w:rsidRDefault="00E01F87" w:rsidP="00E01F87">
      <w:pPr>
        <w:pStyle w:val="Bezmezer"/>
        <w:ind w:firstLine="426"/>
        <w:rPr>
          <w:rFonts w:ascii="Arial" w:hAnsi="Arial" w:cs="Arial"/>
        </w:rPr>
      </w:pPr>
      <w:r w:rsidRPr="00E01F87">
        <w:rPr>
          <w:rFonts w:ascii="Arial" w:hAnsi="Arial" w:cs="Arial"/>
        </w:rPr>
        <w:t>C</w:t>
      </w:r>
      <w:r w:rsidR="00861CD2">
        <w:rPr>
          <w:rFonts w:ascii="Arial" w:hAnsi="Arial" w:cs="Arial"/>
        </w:rPr>
        <w:t xml:space="preserve"> 0</w:t>
      </w:r>
      <w:r w:rsidRPr="00E01F87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 xml:space="preserve">  K</w:t>
      </w:r>
      <w:r w:rsidRPr="00E01F87">
        <w:rPr>
          <w:rFonts w:ascii="Arial" w:hAnsi="Arial" w:cs="Arial"/>
        </w:rPr>
        <w:t>oordinační situa</w:t>
      </w:r>
      <w:r w:rsidR="00861CD2">
        <w:rPr>
          <w:rFonts w:ascii="Arial" w:hAnsi="Arial" w:cs="Arial"/>
        </w:rPr>
        <w:t>ce</w:t>
      </w:r>
    </w:p>
    <w:p w14:paraId="4AA5ADC5" w14:textId="77777777" w:rsidR="00E01F87" w:rsidRPr="00E01F87" w:rsidRDefault="00E01F87" w:rsidP="00E01F87">
      <w:p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E01F8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 D</w:t>
      </w:r>
      <w:r w:rsidRPr="00E01F87">
        <w:rPr>
          <w:rFonts w:ascii="Arial" w:hAnsi="Arial" w:cs="Arial"/>
        </w:rPr>
        <w:t>okumentace objektů a technických a technologických zařízení</w:t>
      </w:r>
    </w:p>
    <w:p w14:paraId="5108302A" w14:textId="491941EB" w:rsidR="00E01F87" w:rsidRPr="00E01F87" w:rsidRDefault="00E01F87" w:rsidP="00E01F87">
      <w:pPr>
        <w:keepNext/>
        <w:ind w:firstLine="426"/>
        <w:rPr>
          <w:rFonts w:ascii="Arial" w:hAnsi="Arial" w:cs="Arial"/>
        </w:rPr>
      </w:pPr>
      <w:r w:rsidRPr="00E01F87">
        <w:rPr>
          <w:rFonts w:ascii="Arial" w:hAnsi="Arial" w:cs="Arial"/>
        </w:rPr>
        <w:t xml:space="preserve">SO </w:t>
      </w:r>
      <w:r w:rsidR="00861CD2">
        <w:rPr>
          <w:rFonts w:ascii="Arial" w:hAnsi="Arial" w:cs="Arial"/>
        </w:rPr>
        <w:t>001</w:t>
      </w:r>
      <w:r w:rsidRPr="00E01F87">
        <w:rPr>
          <w:rFonts w:ascii="Arial" w:hAnsi="Arial" w:cs="Arial"/>
        </w:rPr>
        <w:t xml:space="preserve"> </w:t>
      </w:r>
      <w:r w:rsidR="00861CD2">
        <w:rPr>
          <w:rFonts w:ascii="Arial" w:hAnsi="Arial" w:cs="Arial"/>
        </w:rPr>
        <w:t xml:space="preserve">Demolice </w:t>
      </w:r>
    </w:p>
    <w:p w14:paraId="4383CF71" w14:textId="43701570" w:rsidR="00861CD2" w:rsidRPr="00E01F87" w:rsidRDefault="00861CD2" w:rsidP="00861CD2">
      <w:pPr>
        <w:pStyle w:val="Bezmezer"/>
        <w:keepNext/>
        <w:ind w:left="426" w:firstLine="425"/>
        <w:rPr>
          <w:rFonts w:ascii="Arial" w:hAnsi="Arial" w:cs="Arial"/>
        </w:rPr>
      </w:pPr>
      <w:r>
        <w:rPr>
          <w:rFonts w:ascii="Arial" w:hAnsi="Arial" w:cs="Arial"/>
        </w:rPr>
        <w:t>01 T</w:t>
      </w:r>
      <w:r w:rsidRPr="00E01F87">
        <w:rPr>
          <w:rFonts w:ascii="Arial" w:hAnsi="Arial" w:cs="Arial"/>
        </w:rPr>
        <w:t>echnická zpráva</w:t>
      </w:r>
    </w:p>
    <w:p w14:paraId="32B9F333" w14:textId="77777777" w:rsidR="00861CD2" w:rsidRPr="00E01F87" w:rsidRDefault="00861CD2" w:rsidP="00861CD2">
      <w:pPr>
        <w:pStyle w:val="Bezmezer"/>
        <w:ind w:left="426" w:firstLine="426"/>
        <w:rPr>
          <w:rFonts w:ascii="Arial" w:hAnsi="Arial" w:cs="Arial"/>
        </w:rPr>
      </w:pPr>
      <w:r w:rsidRPr="00E01F87">
        <w:rPr>
          <w:rFonts w:ascii="Arial" w:hAnsi="Arial" w:cs="Arial"/>
        </w:rPr>
        <w:t xml:space="preserve">02 </w:t>
      </w:r>
      <w:r>
        <w:rPr>
          <w:rFonts w:ascii="Arial" w:hAnsi="Arial" w:cs="Arial"/>
        </w:rPr>
        <w:t>S</w:t>
      </w:r>
      <w:r w:rsidRPr="00E01F87">
        <w:rPr>
          <w:rFonts w:ascii="Arial" w:hAnsi="Arial" w:cs="Arial"/>
        </w:rPr>
        <w:t xml:space="preserve">ituace </w:t>
      </w:r>
    </w:p>
    <w:p w14:paraId="2814EA3B" w14:textId="283156AF" w:rsidR="00861CD2" w:rsidRPr="00861CD2" w:rsidRDefault="00861CD2" w:rsidP="00861CD2">
      <w:pPr>
        <w:rPr>
          <w:rFonts w:ascii="Arial" w:hAnsi="Arial" w:cs="Arial"/>
        </w:rPr>
      </w:pPr>
      <w:r w:rsidRPr="00861CD2">
        <w:rPr>
          <w:rFonts w:ascii="Arial" w:hAnsi="Arial" w:cs="Arial"/>
        </w:rPr>
        <w:t xml:space="preserve">       SO 134</w:t>
      </w:r>
      <w:r w:rsidRPr="00861CD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C</w:t>
      </w:r>
      <w:r w:rsidRPr="00861CD2">
        <w:rPr>
          <w:rFonts w:ascii="Arial" w:hAnsi="Arial" w:cs="Arial"/>
          <w:bCs/>
        </w:rPr>
        <w:t>hodníky a cyklostezka se s</w:t>
      </w:r>
      <w:r w:rsidR="00646ED0">
        <w:rPr>
          <w:rFonts w:ascii="Arial" w:hAnsi="Arial" w:cs="Arial"/>
          <w:bCs/>
        </w:rPr>
        <w:t>m</w:t>
      </w:r>
      <w:r w:rsidRPr="00861CD2">
        <w:rPr>
          <w:rFonts w:ascii="Arial" w:hAnsi="Arial" w:cs="Arial"/>
          <w:bCs/>
        </w:rPr>
        <w:t>íšeným provozem</w:t>
      </w:r>
    </w:p>
    <w:p w14:paraId="2502A8EE" w14:textId="306DDFF0" w:rsidR="00861CD2" w:rsidRDefault="00861CD2" w:rsidP="00861C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01 Technická zpráva</w:t>
      </w:r>
    </w:p>
    <w:p w14:paraId="0234BFA6" w14:textId="5641C19F" w:rsidR="00861CD2" w:rsidRDefault="00861CD2" w:rsidP="00861C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02 Situace</w:t>
      </w:r>
    </w:p>
    <w:p w14:paraId="33ADCFC6" w14:textId="63F07D10" w:rsidR="00861CD2" w:rsidRPr="00861CD2" w:rsidRDefault="00646ED0" w:rsidP="00861C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03 V</w:t>
      </w:r>
      <w:r w:rsidRPr="00E01F87">
        <w:rPr>
          <w:rFonts w:ascii="Arial" w:hAnsi="Arial" w:cs="Arial"/>
        </w:rPr>
        <w:t>zorový příčný řez</w:t>
      </w:r>
    </w:p>
    <w:p w14:paraId="7F988F00" w14:textId="5DF36732" w:rsidR="00861CD2" w:rsidRPr="00646ED0" w:rsidRDefault="00646ED0" w:rsidP="00861CD2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</w:t>
      </w:r>
      <w:r w:rsidR="00861CD2" w:rsidRPr="00646ED0">
        <w:rPr>
          <w:rFonts w:ascii="Arial" w:hAnsi="Arial" w:cs="Arial"/>
          <w:bCs/>
        </w:rPr>
        <w:t xml:space="preserve">SO 186 </w:t>
      </w:r>
      <w:r>
        <w:rPr>
          <w:rFonts w:ascii="Arial" w:hAnsi="Arial" w:cs="Arial"/>
          <w:bCs/>
        </w:rPr>
        <w:t>P</w:t>
      </w:r>
      <w:r w:rsidRPr="00646ED0">
        <w:rPr>
          <w:rFonts w:ascii="Arial" w:hAnsi="Arial" w:cs="Arial"/>
          <w:bCs/>
        </w:rPr>
        <w:t xml:space="preserve">říčný práh na ulici </w:t>
      </w:r>
      <w:r>
        <w:rPr>
          <w:rFonts w:ascii="Arial" w:hAnsi="Arial" w:cs="Arial"/>
          <w:bCs/>
        </w:rPr>
        <w:t>S</w:t>
      </w:r>
      <w:r w:rsidRPr="00646ED0">
        <w:rPr>
          <w:rFonts w:ascii="Arial" w:hAnsi="Arial" w:cs="Arial"/>
          <w:bCs/>
        </w:rPr>
        <w:t>vobodova</w:t>
      </w:r>
    </w:p>
    <w:p w14:paraId="464FBFCE" w14:textId="77777777" w:rsidR="00646ED0" w:rsidRPr="00E01F87" w:rsidRDefault="00646ED0" w:rsidP="00646ED0">
      <w:pPr>
        <w:pStyle w:val="Bezmezer"/>
        <w:keepNext/>
        <w:ind w:left="426" w:firstLine="425"/>
        <w:rPr>
          <w:rFonts w:ascii="Arial" w:hAnsi="Arial" w:cs="Arial"/>
        </w:rPr>
      </w:pPr>
      <w:r>
        <w:rPr>
          <w:rFonts w:ascii="Arial" w:hAnsi="Arial" w:cs="Arial"/>
        </w:rPr>
        <w:t>01 T</w:t>
      </w:r>
      <w:r w:rsidRPr="00E01F87">
        <w:rPr>
          <w:rFonts w:ascii="Arial" w:hAnsi="Arial" w:cs="Arial"/>
        </w:rPr>
        <w:t>echnická zpráva</w:t>
      </w:r>
    </w:p>
    <w:p w14:paraId="7C7E0E69" w14:textId="77777777" w:rsidR="00646ED0" w:rsidRPr="00E01F87" w:rsidRDefault="00646ED0" w:rsidP="00646ED0">
      <w:pPr>
        <w:pStyle w:val="Bezmezer"/>
        <w:ind w:left="426" w:firstLine="426"/>
        <w:rPr>
          <w:rFonts w:ascii="Arial" w:hAnsi="Arial" w:cs="Arial"/>
        </w:rPr>
      </w:pPr>
      <w:r w:rsidRPr="00E01F87">
        <w:rPr>
          <w:rFonts w:ascii="Arial" w:hAnsi="Arial" w:cs="Arial"/>
        </w:rPr>
        <w:t xml:space="preserve">02 </w:t>
      </w:r>
      <w:r>
        <w:rPr>
          <w:rFonts w:ascii="Arial" w:hAnsi="Arial" w:cs="Arial"/>
        </w:rPr>
        <w:t>S</w:t>
      </w:r>
      <w:r w:rsidRPr="00E01F87">
        <w:rPr>
          <w:rFonts w:ascii="Arial" w:hAnsi="Arial" w:cs="Arial"/>
        </w:rPr>
        <w:t xml:space="preserve">ituace </w:t>
      </w:r>
    </w:p>
    <w:p w14:paraId="5C5A1888" w14:textId="306799A2" w:rsidR="00861CD2" w:rsidRDefault="00646ED0" w:rsidP="00861CD2">
      <w:pPr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 </w:t>
      </w:r>
      <w:r w:rsidR="00861CD2" w:rsidRPr="00646ED0">
        <w:rPr>
          <w:rFonts w:ascii="Arial" w:hAnsi="Arial" w:cs="Arial"/>
          <w:bCs/>
        </w:rPr>
        <w:t>SO 221</w:t>
      </w:r>
      <w:r>
        <w:rPr>
          <w:rFonts w:ascii="Arial" w:hAnsi="Arial" w:cs="Arial"/>
          <w:bCs/>
        </w:rPr>
        <w:t xml:space="preserve"> </w:t>
      </w:r>
      <w:r w:rsidR="00861CD2" w:rsidRPr="00646ED0">
        <w:rPr>
          <w:rFonts w:ascii="Arial" w:hAnsi="Arial" w:cs="Arial"/>
          <w:bCs/>
        </w:rPr>
        <w:t>L</w:t>
      </w:r>
      <w:r>
        <w:rPr>
          <w:rFonts w:ascii="Arial" w:hAnsi="Arial" w:cs="Arial"/>
          <w:bCs/>
        </w:rPr>
        <w:t xml:space="preserve">ávka přes </w:t>
      </w:r>
      <w:r w:rsidR="00861CD2" w:rsidRPr="00646ED0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>řevnici</w:t>
      </w:r>
      <w:r w:rsidR="00861CD2" w:rsidRPr="00646ED0">
        <w:rPr>
          <w:rFonts w:ascii="Arial" w:hAnsi="Arial" w:cs="Arial"/>
          <w:bCs/>
        </w:rPr>
        <w:t xml:space="preserve"> LP2</w:t>
      </w:r>
      <w:r>
        <w:rPr>
          <w:rFonts w:ascii="Arial" w:hAnsi="Arial" w:cs="Arial"/>
          <w:bCs/>
        </w:rPr>
        <w:t>¨</w:t>
      </w:r>
    </w:p>
    <w:p w14:paraId="1D76C712" w14:textId="77777777" w:rsidR="00646ED0" w:rsidRPr="00E01F87" w:rsidRDefault="00646ED0" w:rsidP="00646ED0">
      <w:pPr>
        <w:pStyle w:val="Bezmezer"/>
        <w:keepNext/>
        <w:ind w:left="426" w:firstLine="425"/>
        <w:rPr>
          <w:rFonts w:ascii="Arial" w:hAnsi="Arial" w:cs="Arial"/>
        </w:rPr>
      </w:pPr>
      <w:r>
        <w:rPr>
          <w:rFonts w:ascii="Arial" w:hAnsi="Arial" w:cs="Arial"/>
        </w:rPr>
        <w:t>01 T</w:t>
      </w:r>
      <w:r w:rsidRPr="00E01F87">
        <w:rPr>
          <w:rFonts w:ascii="Arial" w:hAnsi="Arial" w:cs="Arial"/>
        </w:rPr>
        <w:t>echnická zpráva</w:t>
      </w:r>
    </w:p>
    <w:p w14:paraId="70BFCBC3" w14:textId="77777777" w:rsidR="00646ED0" w:rsidRPr="00E01F87" w:rsidRDefault="00646ED0" w:rsidP="00646ED0">
      <w:pPr>
        <w:pStyle w:val="Bezmezer"/>
        <w:ind w:left="426" w:firstLine="426"/>
        <w:rPr>
          <w:rFonts w:ascii="Arial" w:hAnsi="Arial" w:cs="Arial"/>
        </w:rPr>
      </w:pPr>
      <w:r w:rsidRPr="00E01F87">
        <w:rPr>
          <w:rFonts w:ascii="Arial" w:hAnsi="Arial" w:cs="Arial"/>
        </w:rPr>
        <w:t xml:space="preserve">02 </w:t>
      </w:r>
      <w:r>
        <w:rPr>
          <w:rFonts w:ascii="Arial" w:hAnsi="Arial" w:cs="Arial"/>
        </w:rPr>
        <w:t>S</w:t>
      </w:r>
      <w:r w:rsidRPr="00E01F87">
        <w:rPr>
          <w:rFonts w:ascii="Arial" w:hAnsi="Arial" w:cs="Arial"/>
        </w:rPr>
        <w:t xml:space="preserve">ituace </w:t>
      </w:r>
    </w:p>
    <w:p w14:paraId="117DAD87" w14:textId="3565582D" w:rsidR="00646ED0" w:rsidRDefault="00646ED0" w:rsidP="00861CD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03 Půdorys </w:t>
      </w:r>
    </w:p>
    <w:p w14:paraId="0BF48B2C" w14:textId="03AF81E9" w:rsidR="00646ED0" w:rsidRDefault="00646ED0" w:rsidP="00861CD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04 Podélný řez</w:t>
      </w:r>
    </w:p>
    <w:p w14:paraId="44C77883" w14:textId="33670245" w:rsidR="00646ED0" w:rsidRDefault="00646ED0" w:rsidP="00861CD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05 Vzorový příčný řez</w:t>
      </w:r>
    </w:p>
    <w:p w14:paraId="5C472AD2" w14:textId="77777777" w:rsidR="00646ED0" w:rsidRDefault="00646ED0" w:rsidP="00646ED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06 Příčné řezy</w:t>
      </w:r>
    </w:p>
    <w:p w14:paraId="076C0C0D" w14:textId="4EC76335" w:rsidR="00861CD2" w:rsidRPr="00646ED0" w:rsidRDefault="00646ED0" w:rsidP="00646ED0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</w:t>
      </w:r>
      <w:r w:rsidR="00861CD2" w:rsidRPr="00646ED0">
        <w:rPr>
          <w:rFonts w:ascii="Arial" w:hAnsi="Arial" w:cs="Arial"/>
          <w:bCs/>
        </w:rPr>
        <w:t>SO 251</w:t>
      </w:r>
      <w:r>
        <w:rPr>
          <w:rFonts w:ascii="Arial" w:hAnsi="Arial" w:cs="Arial"/>
          <w:bCs/>
        </w:rPr>
        <w:t xml:space="preserve"> S</w:t>
      </w:r>
      <w:r w:rsidRPr="00646ED0">
        <w:rPr>
          <w:rFonts w:ascii="Arial" w:hAnsi="Arial" w:cs="Arial"/>
          <w:bCs/>
        </w:rPr>
        <w:t xml:space="preserve">tavební úprava </w:t>
      </w:r>
      <w:r w:rsidR="00861CD2" w:rsidRPr="00646ED0">
        <w:rPr>
          <w:rFonts w:ascii="Arial" w:hAnsi="Arial" w:cs="Arial"/>
          <w:bCs/>
        </w:rPr>
        <w:t>PPO</w:t>
      </w:r>
    </w:p>
    <w:p w14:paraId="1FAAB545" w14:textId="20F606C5" w:rsidR="00861CD2" w:rsidRPr="006A0681" w:rsidRDefault="006A0681" w:rsidP="00861CD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</w:t>
      </w:r>
      <w:r w:rsidRPr="006A0681">
        <w:rPr>
          <w:rFonts w:ascii="Arial" w:hAnsi="Arial" w:cs="Arial"/>
          <w:bCs/>
        </w:rPr>
        <w:t>SO</w:t>
      </w:r>
      <w:r>
        <w:rPr>
          <w:rFonts w:ascii="Arial" w:hAnsi="Arial" w:cs="Arial"/>
          <w:bCs/>
        </w:rPr>
        <w:t xml:space="preserve"> </w:t>
      </w:r>
      <w:r w:rsidRPr="006A0681">
        <w:rPr>
          <w:rFonts w:ascii="Arial" w:hAnsi="Arial" w:cs="Arial"/>
          <w:bCs/>
        </w:rPr>
        <w:t>432</w:t>
      </w:r>
      <w:r>
        <w:rPr>
          <w:rFonts w:ascii="Arial" w:hAnsi="Arial" w:cs="Arial"/>
          <w:bCs/>
        </w:rPr>
        <w:t xml:space="preserve"> V</w:t>
      </w:r>
      <w:r w:rsidRPr="006A0681">
        <w:rPr>
          <w:rFonts w:ascii="Arial" w:hAnsi="Arial" w:cs="Arial"/>
          <w:bCs/>
        </w:rPr>
        <w:t>eřejné osvětlení</w:t>
      </w:r>
    </w:p>
    <w:p w14:paraId="72F8EC5C" w14:textId="1CD3AA60" w:rsidR="00861CD2" w:rsidRPr="006A0681" w:rsidRDefault="006A0681" w:rsidP="00861CD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SO </w:t>
      </w:r>
      <w:r w:rsidRPr="006A0681">
        <w:rPr>
          <w:rFonts w:ascii="Arial" w:hAnsi="Arial" w:cs="Arial"/>
          <w:bCs/>
        </w:rPr>
        <w:t>433</w:t>
      </w:r>
      <w:r>
        <w:rPr>
          <w:rFonts w:ascii="Arial" w:hAnsi="Arial" w:cs="Arial"/>
          <w:bCs/>
        </w:rPr>
        <w:t xml:space="preserve"> N</w:t>
      </w:r>
      <w:r w:rsidRPr="006A0681">
        <w:rPr>
          <w:rFonts w:ascii="Arial" w:hAnsi="Arial" w:cs="Arial"/>
          <w:bCs/>
        </w:rPr>
        <w:t>asvětlení místa pro přecházení</w:t>
      </w:r>
    </w:p>
    <w:p w14:paraId="52906C86" w14:textId="6933C4FF" w:rsidR="00861CD2" w:rsidRPr="006A0681" w:rsidRDefault="006A0681" w:rsidP="00861CD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SO</w:t>
      </w:r>
      <w:r w:rsidRPr="006A0681">
        <w:rPr>
          <w:rFonts w:ascii="Arial" w:hAnsi="Arial" w:cs="Arial"/>
          <w:bCs/>
        </w:rPr>
        <w:t xml:space="preserve"> 462</w:t>
      </w:r>
      <w:r>
        <w:rPr>
          <w:rFonts w:ascii="Arial" w:hAnsi="Arial" w:cs="Arial"/>
          <w:bCs/>
        </w:rPr>
        <w:t xml:space="preserve"> S</w:t>
      </w:r>
      <w:r w:rsidRPr="006A0681">
        <w:rPr>
          <w:rFonts w:ascii="Arial" w:hAnsi="Arial" w:cs="Arial"/>
          <w:bCs/>
        </w:rPr>
        <w:t xml:space="preserve">dělovací vedení </w:t>
      </w:r>
      <w:r>
        <w:rPr>
          <w:rFonts w:ascii="Arial" w:hAnsi="Arial" w:cs="Arial"/>
          <w:bCs/>
        </w:rPr>
        <w:t>V</w:t>
      </w:r>
      <w:r w:rsidRPr="006A0681">
        <w:rPr>
          <w:rFonts w:ascii="Arial" w:hAnsi="Arial" w:cs="Arial"/>
          <w:bCs/>
        </w:rPr>
        <w:t>odafone</w:t>
      </w:r>
    </w:p>
    <w:p w14:paraId="09A02820" w14:textId="3B28ADA6" w:rsidR="00861CD2" w:rsidRPr="006A0681" w:rsidRDefault="006A0681" w:rsidP="006A068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SO</w:t>
      </w:r>
      <w:r w:rsidRPr="006A0681">
        <w:rPr>
          <w:rFonts w:ascii="Arial" w:hAnsi="Arial" w:cs="Arial"/>
          <w:bCs/>
        </w:rPr>
        <w:t xml:space="preserve"> 464</w:t>
      </w:r>
      <w:r>
        <w:rPr>
          <w:rFonts w:ascii="Arial" w:hAnsi="Arial" w:cs="Arial"/>
          <w:bCs/>
        </w:rPr>
        <w:t xml:space="preserve"> K</w:t>
      </w:r>
      <w:r w:rsidRPr="006A0681">
        <w:rPr>
          <w:rFonts w:ascii="Arial" w:hAnsi="Arial" w:cs="Arial"/>
          <w:bCs/>
        </w:rPr>
        <w:t>amerový dohledový systém</w:t>
      </w:r>
    </w:p>
    <w:p w14:paraId="2418DAFB" w14:textId="5741031A" w:rsidR="006A0681" w:rsidRPr="006A0681" w:rsidRDefault="006A0681" w:rsidP="006A0681">
      <w:pPr>
        <w:rPr>
          <w:rFonts w:ascii="Arial" w:hAnsi="Arial" w:cs="Arial"/>
        </w:rPr>
      </w:pPr>
      <w:r w:rsidRPr="006A0681">
        <w:rPr>
          <w:rFonts w:ascii="Arial" w:hAnsi="Arial" w:cs="Arial"/>
        </w:rPr>
        <w:t xml:space="preserve">       SO</w:t>
      </w:r>
      <w:r w:rsidR="00861CD2" w:rsidRPr="006A0681">
        <w:rPr>
          <w:rFonts w:ascii="Arial" w:hAnsi="Arial" w:cs="Arial"/>
        </w:rPr>
        <w:t xml:space="preserve"> 901 </w:t>
      </w:r>
      <w:r w:rsidRPr="006A0681">
        <w:rPr>
          <w:rFonts w:ascii="Arial" w:hAnsi="Arial" w:cs="Arial"/>
        </w:rPr>
        <w:t>Dopravně inženýrská opatření – nedodáno</w:t>
      </w:r>
    </w:p>
    <w:p w14:paraId="71AB029C" w14:textId="77777777" w:rsidR="00DB4FFC" w:rsidRPr="00C0214E" w:rsidRDefault="00DB4FFC" w:rsidP="00DB4FFC">
      <w:pPr>
        <w:rPr>
          <w:rFonts w:ascii="Arial" w:hAnsi="Arial" w:cs="Arial"/>
        </w:rPr>
      </w:pPr>
    </w:p>
    <w:p w14:paraId="488FFDBA" w14:textId="174ADA85" w:rsidR="00B15DAC" w:rsidRPr="00C66B5A" w:rsidRDefault="00B15DAC" w:rsidP="00C66B5A">
      <w:pPr>
        <w:pStyle w:val="Bezmezer"/>
        <w:ind w:firstLine="426"/>
        <w:jc w:val="both"/>
        <w:rPr>
          <w:rFonts w:ascii="Arial" w:hAnsi="Arial" w:cs="Arial"/>
          <w:b/>
        </w:rPr>
      </w:pPr>
      <w:r w:rsidRPr="00C66B5A">
        <w:rPr>
          <w:rFonts w:ascii="Arial" w:hAnsi="Arial" w:cs="Arial"/>
        </w:rPr>
        <w:t xml:space="preserve">Předmětem projektové dokumentace je vybudování bezpečné trasy pěších a cyklistů, kteří </w:t>
      </w:r>
      <w:r w:rsidR="00EA3FC0" w:rsidRPr="00C66B5A">
        <w:rPr>
          <w:rFonts w:ascii="Arial" w:hAnsi="Arial" w:cs="Arial"/>
          <w:bCs/>
        </w:rPr>
        <w:t>mají v současnosti zakázaný vjezd na stávající lávku přes Dřevnici.</w:t>
      </w:r>
      <w:r w:rsidR="00EA3FC0" w:rsidRPr="00C66B5A">
        <w:rPr>
          <w:rFonts w:ascii="Arial" w:hAnsi="Arial" w:cs="Arial"/>
          <w:b/>
        </w:rPr>
        <w:t xml:space="preserve"> </w:t>
      </w:r>
      <w:r w:rsidR="00EA3FC0" w:rsidRPr="00C66B5A">
        <w:rPr>
          <w:rFonts w:ascii="Arial" w:hAnsi="Arial" w:cs="Arial"/>
        </w:rPr>
        <w:t>Stavba řeší odstranění bodové závady, kterou je nevyhovující technický stav stávajícího mostního objektu a propojení s</w:t>
      </w:r>
      <w:r w:rsidR="00F625E6">
        <w:rPr>
          <w:rFonts w:ascii="Arial" w:hAnsi="Arial" w:cs="Arial"/>
        </w:rPr>
        <w:t>t</w:t>
      </w:r>
      <w:r w:rsidR="00EA3FC0" w:rsidRPr="00C66B5A">
        <w:rPr>
          <w:rFonts w:ascii="Arial" w:hAnsi="Arial" w:cs="Arial"/>
        </w:rPr>
        <w:t>ávajících cyklostezek č. 471</w:t>
      </w:r>
      <w:r w:rsidR="00F625E6">
        <w:rPr>
          <w:rFonts w:ascii="Arial" w:hAnsi="Arial" w:cs="Arial"/>
        </w:rPr>
        <w:t xml:space="preserve"> a</w:t>
      </w:r>
      <w:r w:rsidR="00EA3FC0" w:rsidRPr="00C66B5A">
        <w:rPr>
          <w:rFonts w:ascii="Arial" w:hAnsi="Arial" w:cs="Arial"/>
        </w:rPr>
        <w:t xml:space="preserve"> </w:t>
      </w:r>
      <w:r w:rsidR="00C66B5A" w:rsidRPr="00C66B5A">
        <w:rPr>
          <w:rFonts w:ascii="Arial" w:hAnsi="Arial" w:cs="Arial"/>
        </w:rPr>
        <w:t xml:space="preserve">Otrokovice – Vizovice </w:t>
      </w:r>
      <w:r w:rsidR="00EA3FC0" w:rsidRPr="00C66B5A">
        <w:rPr>
          <w:rFonts w:ascii="Arial" w:hAnsi="Arial" w:cs="Arial"/>
        </w:rPr>
        <w:t>na obou stranách řeky Dřevnice</w:t>
      </w:r>
      <w:r w:rsidR="00E23FCB">
        <w:rPr>
          <w:rFonts w:ascii="Arial" w:hAnsi="Arial" w:cs="Arial"/>
        </w:rPr>
        <w:t>.</w:t>
      </w:r>
      <w:r w:rsidR="00EA3FC0" w:rsidRPr="00C66B5A">
        <w:rPr>
          <w:rFonts w:ascii="Arial" w:hAnsi="Arial" w:cs="Arial"/>
        </w:rPr>
        <w:t xml:space="preserve"> </w:t>
      </w:r>
      <w:r w:rsidR="00E23FCB" w:rsidRPr="00C66B5A">
        <w:rPr>
          <w:rFonts w:ascii="Arial" w:hAnsi="Arial" w:cs="Arial"/>
        </w:rPr>
        <w:t>Záměr je situován v intravilánu města Otrokovice</w:t>
      </w:r>
      <w:r w:rsidR="00F625E6">
        <w:rPr>
          <w:rFonts w:ascii="Arial" w:hAnsi="Arial" w:cs="Arial"/>
        </w:rPr>
        <w:t>.</w:t>
      </w:r>
    </w:p>
    <w:p w14:paraId="66EF3028" w14:textId="025D9081" w:rsidR="00EA3FC0" w:rsidRPr="00C66B5A" w:rsidRDefault="00EA3FC0" w:rsidP="00C66B5A">
      <w:pPr>
        <w:pStyle w:val="Bezmezer"/>
        <w:ind w:firstLine="426"/>
        <w:jc w:val="both"/>
        <w:rPr>
          <w:rFonts w:ascii="Arial" w:hAnsi="Arial" w:cs="Arial"/>
        </w:rPr>
      </w:pPr>
      <w:r w:rsidRPr="00C66B5A">
        <w:rPr>
          <w:rFonts w:ascii="Arial" w:hAnsi="Arial" w:cs="Arial"/>
        </w:rPr>
        <w:t>Jedná se novostavbu objektu mostu v místě stávajícího přes vodní tok Dřevnice. Konstrukce je navržena tak, že respektuje tok Dřevnice a stávající protipovodňov</w:t>
      </w:r>
      <w:r w:rsidR="00F625E6">
        <w:rPr>
          <w:rFonts w:ascii="Arial" w:hAnsi="Arial" w:cs="Arial"/>
        </w:rPr>
        <w:t>á</w:t>
      </w:r>
      <w:r w:rsidRPr="00C66B5A">
        <w:rPr>
          <w:rFonts w:ascii="Arial" w:hAnsi="Arial" w:cs="Arial"/>
        </w:rPr>
        <w:t xml:space="preserve"> opatření. </w:t>
      </w:r>
    </w:p>
    <w:p w14:paraId="58A24DC7" w14:textId="1C94621F" w:rsidR="00C66B5A" w:rsidRPr="00C66B5A" w:rsidRDefault="00C66B5A" w:rsidP="00C66B5A">
      <w:pPr>
        <w:pStyle w:val="Bezmezer"/>
        <w:ind w:firstLine="426"/>
        <w:jc w:val="both"/>
        <w:rPr>
          <w:rFonts w:ascii="Arial" w:hAnsi="Arial" w:cs="Arial"/>
        </w:rPr>
      </w:pPr>
    </w:p>
    <w:p w14:paraId="10ACCB5E" w14:textId="09863595" w:rsidR="0038783E" w:rsidRPr="00BC489D" w:rsidRDefault="00C66B5A" w:rsidP="00C66B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B145F5" w:rsidRPr="00BC489D">
        <w:rPr>
          <w:rFonts w:ascii="Arial" w:hAnsi="Arial" w:cs="Arial"/>
        </w:rPr>
        <w:t>Bezpečnostní audit byl proveden na základě Metodiky pro provádění bezpečnostního auditu pozemních komunikací zpracované Centrem dopravního výzkumu pro Ministerstvo dopravy v roce 2012.</w:t>
      </w:r>
    </w:p>
    <w:p w14:paraId="50029643" w14:textId="77777777" w:rsidR="006C2CA2" w:rsidRDefault="00F833EE" w:rsidP="00867664">
      <w:pPr>
        <w:pStyle w:val="Nadpis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</w:t>
      </w:r>
      <w:r w:rsidR="004B0EC9" w:rsidRPr="00867664">
        <w:rPr>
          <w:rFonts w:ascii="Arial" w:hAnsi="Arial" w:cs="Arial"/>
          <w:color w:val="auto"/>
        </w:rPr>
        <w:t xml:space="preserve">. </w:t>
      </w:r>
      <w:r w:rsidR="001831AB" w:rsidRPr="00867664">
        <w:rPr>
          <w:rFonts w:ascii="Arial" w:hAnsi="Arial" w:cs="Arial"/>
          <w:color w:val="auto"/>
        </w:rPr>
        <w:t>ZÁKLADNÍ ÚDAJE O LOKALITĚ</w:t>
      </w:r>
    </w:p>
    <w:p w14:paraId="1192E1EA" w14:textId="77777777" w:rsidR="006073BD" w:rsidRDefault="006073BD" w:rsidP="006073BD">
      <w:pPr>
        <w:pStyle w:val="slovn"/>
        <w:numPr>
          <w:ilvl w:val="0"/>
          <w:numId w:val="0"/>
        </w:numPr>
        <w:ind w:firstLine="426"/>
        <w:rPr>
          <w:b w:val="0"/>
        </w:rPr>
      </w:pPr>
    </w:p>
    <w:p w14:paraId="5086B90C" w14:textId="39D0D027" w:rsidR="00610731" w:rsidRDefault="00610731" w:rsidP="008508BC">
      <w:pPr>
        <w:pStyle w:val="slovn"/>
        <w:numPr>
          <w:ilvl w:val="0"/>
          <w:numId w:val="0"/>
        </w:numPr>
        <w:ind w:firstLine="426"/>
        <w:rPr>
          <w:b w:val="0"/>
        </w:rPr>
      </w:pPr>
      <w:r>
        <w:rPr>
          <w:b w:val="0"/>
        </w:rPr>
        <w:t xml:space="preserve">Začátek stavby je umístěn </w:t>
      </w:r>
      <w:r w:rsidR="008508BC">
        <w:rPr>
          <w:b w:val="0"/>
        </w:rPr>
        <w:t xml:space="preserve">do </w:t>
      </w:r>
      <w:r>
        <w:rPr>
          <w:b w:val="0"/>
        </w:rPr>
        <w:t>v napojení na cyklostezku č. 471 u Polikliniky. Stávající most přes Březnici je na tuto stezku orientován kolmo</w:t>
      </w:r>
      <w:r w:rsidR="008508BC">
        <w:rPr>
          <w:b w:val="0"/>
        </w:rPr>
        <w:t xml:space="preserve"> a napojení je realizováno rampou. Most j</w:t>
      </w:r>
      <w:r>
        <w:rPr>
          <w:b w:val="0"/>
        </w:rPr>
        <w:t xml:space="preserve">e ve špatném technickém stavu, proto je využíván pouze pro pěší provoz. Bylo rozhodnuto, že tento most </w:t>
      </w:r>
      <w:r w:rsidR="008508BC">
        <w:rPr>
          <w:b w:val="0"/>
        </w:rPr>
        <w:t>b</w:t>
      </w:r>
      <w:r>
        <w:rPr>
          <w:b w:val="0"/>
        </w:rPr>
        <w:t>ude demolován včetně přilehlé části protipovodňové zdi a vybudován ve stejném místě jako novostavba vče</w:t>
      </w:r>
      <w:r w:rsidR="008508BC">
        <w:rPr>
          <w:b w:val="0"/>
        </w:rPr>
        <w:t>t</w:t>
      </w:r>
      <w:r>
        <w:rPr>
          <w:b w:val="0"/>
        </w:rPr>
        <w:t xml:space="preserve">ně nového napojení na stezku č. 471. </w:t>
      </w:r>
    </w:p>
    <w:p w14:paraId="00EE93BF" w14:textId="7049E963" w:rsidR="00610731" w:rsidRDefault="00610731" w:rsidP="008508BC">
      <w:pPr>
        <w:pStyle w:val="slovn"/>
        <w:numPr>
          <w:ilvl w:val="0"/>
          <w:numId w:val="0"/>
        </w:numPr>
        <w:ind w:firstLine="426"/>
        <w:rPr>
          <w:b w:val="0"/>
        </w:rPr>
      </w:pPr>
      <w:r>
        <w:rPr>
          <w:b w:val="0"/>
        </w:rPr>
        <w:t xml:space="preserve">Za mostem přes Dřevnici pokračuje trasa chodníkem kolem Atria </w:t>
      </w:r>
      <w:r w:rsidR="008508BC">
        <w:rPr>
          <w:b w:val="0"/>
        </w:rPr>
        <w:t>a</w:t>
      </w:r>
      <w:r>
        <w:rPr>
          <w:b w:val="0"/>
        </w:rPr>
        <w:t> parkoviště až na křížení ulice Svobodovy</w:t>
      </w:r>
      <w:r w:rsidR="008508BC">
        <w:rPr>
          <w:b w:val="0"/>
        </w:rPr>
        <w:t xml:space="preserve">, kde bude vybudován nový příčný práh. </w:t>
      </w:r>
    </w:p>
    <w:p w14:paraId="5E8B5E05" w14:textId="77777777" w:rsidR="00854484" w:rsidRDefault="00854484" w:rsidP="008508BC">
      <w:pPr>
        <w:pStyle w:val="slovn"/>
        <w:numPr>
          <w:ilvl w:val="0"/>
          <w:numId w:val="0"/>
        </w:numPr>
        <w:ind w:firstLine="426"/>
        <w:rPr>
          <w:b w:val="0"/>
        </w:rPr>
      </w:pPr>
    </w:p>
    <w:p w14:paraId="2581526C" w14:textId="6D43D2B2" w:rsidR="00AA74CC" w:rsidRDefault="00AA74CC" w:rsidP="008508BC">
      <w:pPr>
        <w:pStyle w:val="slovn"/>
        <w:numPr>
          <w:ilvl w:val="0"/>
          <w:numId w:val="0"/>
        </w:numPr>
        <w:ind w:firstLine="426"/>
        <w:rPr>
          <w:b w:val="0"/>
        </w:rPr>
      </w:pPr>
    </w:p>
    <w:p w14:paraId="418341D8" w14:textId="1ACE3BB7" w:rsidR="00FF74F8" w:rsidRPr="00FF74F8" w:rsidRDefault="00FF74F8" w:rsidP="00FF74F8">
      <w:pPr>
        <w:pStyle w:val="Nadpis1"/>
        <w:rPr>
          <w:rFonts w:ascii="Arial" w:hAnsi="Arial" w:cs="Arial"/>
          <w:color w:val="auto"/>
        </w:rPr>
      </w:pPr>
      <w:r w:rsidRPr="00FF74F8">
        <w:rPr>
          <w:rFonts w:ascii="Arial" w:hAnsi="Arial" w:cs="Arial"/>
          <w:color w:val="auto"/>
        </w:rPr>
        <w:t>3. PROHLÍDKA LOKALITY V TERÉNU</w:t>
      </w:r>
    </w:p>
    <w:p w14:paraId="6381CFC3" w14:textId="77777777" w:rsidR="00FF74F8" w:rsidRPr="00F72A03" w:rsidRDefault="00FF74F8" w:rsidP="00FF74F8">
      <w:pPr>
        <w:pStyle w:val="Styl1"/>
        <w:numPr>
          <w:ilvl w:val="0"/>
          <w:numId w:val="0"/>
        </w:numPr>
      </w:pPr>
    </w:p>
    <w:p w14:paraId="060C52F2" w14:textId="64E39F10" w:rsidR="00B700EE" w:rsidRDefault="00FF74F8" w:rsidP="004D05E3">
      <w:pPr>
        <w:pStyle w:val="Styl1"/>
        <w:numPr>
          <w:ilvl w:val="0"/>
          <w:numId w:val="0"/>
        </w:numPr>
        <w:ind w:firstLine="426"/>
        <w:jc w:val="both"/>
        <w:rPr>
          <w:b w:val="0"/>
          <w:sz w:val="22"/>
          <w:szCs w:val="22"/>
        </w:rPr>
      </w:pPr>
      <w:r w:rsidRPr="00F72A03">
        <w:rPr>
          <w:b w:val="0"/>
          <w:sz w:val="22"/>
          <w:szCs w:val="22"/>
        </w:rPr>
        <w:t xml:space="preserve">Prohlídka posuzované lokality v terénu byla provedena </w:t>
      </w:r>
      <w:r w:rsidR="00E23FCB">
        <w:rPr>
          <w:b w:val="0"/>
          <w:sz w:val="22"/>
          <w:szCs w:val="22"/>
        </w:rPr>
        <w:t xml:space="preserve">v sobotu </w:t>
      </w:r>
      <w:r w:rsidRPr="00F72A03">
        <w:rPr>
          <w:b w:val="0"/>
          <w:sz w:val="22"/>
          <w:szCs w:val="22"/>
        </w:rPr>
        <w:t xml:space="preserve">dne </w:t>
      </w:r>
      <w:r w:rsidR="00E23FCB">
        <w:rPr>
          <w:b w:val="0"/>
          <w:sz w:val="22"/>
          <w:szCs w:val="22"/>
        </w:rPr>
        <w:t>14</w:t>
      </w:r>
      <w:r w:rsidRPr="00F72A03">
        <w:rPr>
          <w:b w:val="0"/>
          <w:sz w:val="22"/>
          <w:szCs w:val="22"/>
        </w:rPr>
        <w:t>.</w:t>
      </w:r>
      <w:r w:rsidR="00E23FCB">
        <w:rPr>
          <w:b w:val="0"/>
          <w:sz w:val="22"/>
          <w:szCs w:val="22"/>
        </w:rPr>
        <w:t>5</w:t>
      </w:r>
      <w:r w:rsidR="006539D5">
        <w:rPr>
          <w:b w:val="0"/>
          <w:sz w:val="22"/>
          <w:szCs w:val="22"/>
        </w:rPr>
        <w:t>.</w:t>
      </w:r>
      <w:r w:rsidR="00D91962">
        <w:rPr>
          <w:b w:val="0"/>
          <w:sz w:val="22"/>
          <w:szCs w:val="22"/>
        </w:rPr>
        <w:t>202</w:t>
      </w:r>
      <w:r w:rsidR="00E23FCB">
        <w:rPr>
          <w:b w:val="0"/>
          <w:sz w:val="22"/>
          <w:szCs w:val="22"/>
        </w:rPr>
        <w:t>2</w:t>
      </w:r>
      <w:r w:rsidRPr="00F72A03">
        <w:rPr>
          <w:b w:val="0"/>
          <w:sz w:val="22"/>
          <w:szCs w:val="22"/>
        </w:rPr>
        <w:t xml:space="preserve"> včetně pořízení fotodokumentace.</w:t>
      </w:r>
      <w:r w:rsidR="00E23FCB">
        <w:rPr>
          <w:b w:val="0"/>
          <w:sz w:val="22"/>
          <w:szCs w:val="22"/>
        </w:rPr>
        <w:t xml:space="preserve"> Počasí bylo slunečné, proto</w:t>
      </w:r>
      <w:r w:rsidR="00C06B31" w:rsidRPr="00F72A03">
        <w:rPr>
          <w:b w:val="0"/>
          <w:sz w:val="22"/>
          <w:szCs w:val="22"/>
        </w:rPr>
        <w:t xml:space="preserve"> </w:t>
      </w:r>
      <w:r w:rsidR="00E23FCB">
        <w:rPr>
          <w:b w:val="0"/>
          <w:sz w:val="22"/>
          <w:szCs w:val="22"/>
        </w:rPr>
        <w:t xml:space="preserve">bylo v terénu velké množství chodců a cyklistů, včetně koloběžkářů a mládeže na </w:t>
      </w:r>
      <w:proofErr w:type="spellStart"/>
      <w:r w:rsidR="00E23FCB">
        <w:rPr>
          <w:b w:val="0"/>
          <w:sz w:val="22"/>
          <w:szCs w:val="22"/>
        </w:rPr>
        <w:t>inlinech</w:t>
      </w:r>
      <w:proofErr w:type="spellEnd"/>
      <w:r w:rsidR="006B6013">
        <w:rPr>
          <w:b w:val="0"/>
          <w:sz w:val="22"/>
          <w:szCs w:val="22"/>
        </w:rPr>
        <w:t xml:space="preserve"> převážně na cyklostezce č. 471</w:t>
      </w:r>
      <w:r w:rsidR="00E23FCB">
        <w:rPr>
          <w:b w:val="0"/>
          <w:sz w:val="22"/>
          <w:szCs w:val="22"/>
        </w:rPr>
        <w:t xml:space="preserve">. </w:t>
      </w:r>
      <w:r w:rsidR="006B6013">
        <w:rPr>
          <w:b w:val="0"/>
          <w:sz w:val="22"/>
          <w:szCs w:val="22"/>
        </w:rPr>
        <w:t>Kompletní f</w:t>
      </w:r>
      <w:r w:rsidR="00C06B31" w:rsidRPr="00F72A03">
        <w:rPr>
          <w:b w:val="0"/>
          <w:sz w:val="22"/>
          <w:szCs w:val="22"/>
        </w:rPr>
        <w:t>otodokumentace je uložena u zpracovatele auditu</w:t>
      </w:r>
      <w:r w:rsidR="006B6013">
        <w:rPr>
          <w:b w:val="0"/>
          <w:sz w:val="22"/>
          <w:szCs w:val="22"/>
        </w:rPr>
        <w:t xml:space="preserve"> a CD</w:t>
      </w:r>
      <w:r w:rsidR="00900F69">
        <w:rPr>
          <w:b w:val="0"/>
          <w:sz w:val="22"/>
          <w:szCs w:val="22"/>
        </w:rPr>
        <w:t>.</w:t>
      </w:r>
    </w:p>
    <w:p w14:paraId="4669EF23" w14:textId="77777777" w:rsidR="00FB369E" w:rsidRDefault="00C06B31" w:rsidP="00867664">
      <w:pPr>
        <w:pStyle w:val="Nadpis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4</w:t>
      </w:r>
      <w:r w:rsidR="009F13E9" w:rsidRPr="00867664">
        <w:rPr>
          <w:rFonts w:ascii="Arial" w:hAnsi="Arial" w:cs="Arial"/>
          <w:color w:val="auto"/>
        </w:rPr>
        <w:t>. P</w:t>
      </w:r>
      <w:r w:rsidR="001831AB" w:rsidRPr="00867664">
        <w:rPr>
          <w:rFonts w:ascii="Arial" w:hAnsi="Arial" w:cs="Arial"/>
          <w:color w:val="auto"/>
        </w:rPr>
        <w:t>OPIS STÁVAJÍCÍHO STAVU</w:t>
      </w:r>
    </w:p>
    <w:p w14:paraId="6907FBE3" w14:textId="77777777" w:rsidR="00911D0E" w:rsidRDefault="00911D0E" w:rsidP="00911D0E">
      <w:pPr>
        <w:pStyle w:val="slovn"/>
        <w:numPr>
          <w:ilvl w:val="0"/>
          <w:numId w:val="0"/>
        </w:numPr>
        <w:tabs>
          <w:tab w:val="left" w:pos="567"/>
        </w:tabs>
        <w:ind w:firstLine="567"/>
        <w:rPr>
          <w:b w:val="0"/>
        </w:rPr>
      </w:pPr>
    </w:p>
    <w:p w14:paraId="6AD7088D" w14:textId="2A0D361F" w:rsidR="00AA74CC" w:rsidRDefault="00911D0E" w:rsidP="00911D0E">
      <w:pPr>
        <w:pStyle w:val="slovn"/>
        <w:numPr>
          <w:ilvl w:val="0"/>
          <w:numId w:val="0"/>
        </w:numPr>
        <w:ind w:firstLine="567"/>
        <w:rPr>
          <w:b w:val="0"/>
        </w:rPr>
      </w:pPr>
      <w:r w:rsidRPr="00863B91">
        <w:rPr>
          <w:b w:val="0"/>
        </w:rPr>
        <w:t xml:space="preserve">Předmětem projektové dokumentace je vybudování bezpečné trasy pěších a cyklistů, kteří se v současné době pohybují </w:t>
      </w:r>
      <w:r w:rsidR="00AA74CC">
        <w:rPr>
          <w:b w:val="0"/>
        </w:rPr>
        <w:t>před poliklinik</w:t>
      </w:r>
      <w:r w:rsidR="006B6013">
        <w:rPr>
          <w:b w:val="0"/>
        </w:rPr>
        <w:t>ou. Chybí</w:t>
      </w:r>
      <w:r w:rsidR="00AA74CC">
        <w:rPr>
          <w:b w:val="0"/>
        </w:rPr>
        <w:t xml:space="preserve"> návaznost na stezku za křížením ulice Svobodovy</w:t>
      </w:r>
      <w:r w:rsidR="006B6013">
        <w:rPr>
          <w:b w:val="0"/>
        </w:rPr>
        <w:t xml:space="preserve"> na protějším břehu Dřevnice</w:t>
      </w:r>
      <w:r w:rsidR="00AA74CC">
        <w:rPr>
          <w:b w:val="0"/>
        </w:rPr>
        <w:t xml:space="preserve">. Na stávajícím mostě není provoz cyklistů povolen. </w:t>
      </w:r>
    </w:p>
    <w:p w14:paraId="38BA5AFD" w14:textId="2A6A8147" w:rsidR="00DD5E9E" w:rsidRPr="001A5AD7" w:rsidRDefault="00AA74CC" w:rsidP="00FF03BE">
      <w:pPr>
        <w:pStyle w:val="slovn"/>
        <w:numPr>
          <w:ilvl w:val="0"/>
          <w:numId w:val="0"/>
        </w:numPr>
        <w:ind w:firstLine="567"/>
        <w:rPr>
          <w:b w:val="0"/>
        </w:rPr>
      </w:pPr>
      <w:r>
        <w:rPr>
          <w:b w:val="0"/>
        </w:rPr>
        <w:t>Výškové řešení a směrové napojení je komplikované zejména z důvodu velmi stísněných poměrů mezi protipovod</w:t>
      </w:r>
      <w:r w:rsidR="00012DEF">
        <w:rPr>
          <w:b w:val="0"/>
        </w:rPr>
        <w:t>ň</w:t>
      </w:r>
      <w:r>
        <w:rPr>
          <w:b w:val="0"/>
        </w:rPr>
        <w:t>ov</w:t>
      </w:r>
      <w:r w:rsidR="00C44D8A">
        <w:rPr>
          <w:b w:val="0"/>
        </w:rPr>
        <w:t>ou</w:t>
      </w:r>
      <w:r>
        <w:rPr>
          <w:b w:val="0"/>
        </w:rPr>
        <w:t xml:space="preserve"> zd</w:t>
      </w:r>
      <w:r w:rsidR="00C44D8A">
        <w:rPr>
          <w:b w:val="0"/>
        </w:rPr>
        <w:t>í</w:t>
      </w:r>
      <w:r>
        <w:rPr>
          <w:b w:val="0"/>
        </w:rPr>
        <w:t xml:space="preserve"> a těsné blízko</w:t>
      </w:r>
      <w:r w:rsidR="00012DEF">
        <w:rPr>
          <w:b w:val="0"/>
        </w:rPr>
        <w:t>st</w:t>
      </w:r>
      <w:r>
        <w:rPr>
          <w:b w:val="0"/>
        </w:rPr>
        <w:t>i cyklos</w:t>
      </w:r>
      <w:r w:rsidR="00012DEF">
        <w:rPr>
          <w:b w:val="0"/>
        </w:rPr>
        <w:t>t</w:t>
      </w:r>
      <w:r>
        <w:rPr>
          <w:b w:val="0"/>
        </w:rPr>
        <w:t>ezky před Poliklinikou. Její směrové o</w:t>
      </w:r>
      <w:r w:rsidR="00012DEF">
        <w:rPr>
          <w:b w:val="0"/>
        </w:rPr>
        <w:t xml:space="preserve">ddálení od řeky není možné z důvodu </w:t>
      </w:r>
      <w:r w:rsidR="00361DC8">
        <w:rPr>
          <w:b w:val="0"/>
        </w:rPr>
        <w:t xml:space="preserve">souběhu s místní komunikací před Poliklinikou a </w:t>
      </w:r>
      <w:r w:rsidR="00012DEF">
        <w:rPr>
          <w:b w:val="0"/>
        </w:rPr>
        <w:t>návazného parkoviště</w:t>
      </w:r>
      <w:r w:rsidR="00361DC8">
        <w:rPr>
          <w:b w:val="0"/>
        </w:rPr>
        <w:t xml:space="preserve">. </w:t>
      </w:r>
      <w:r w:rsidR="00012DEF">
        <w:rPr>
          <w:b w:val="0"/>
        </w:rPr>
        <w:t xml:space="preserve">Začátek úpravy je tedy na směrové úpravě napojení </w:t>
      </w:r>
      <w:r w:rsidR="00361DC8">
        <w:rPr>
          <w:b w:val="0"/>
        </w:rPr>
        <w:t xml:space="preserve">cyklostezky č. 471, </w:t>
      </w:r>
      <w:r w:rsidR="00012DEF">
        <w:rPr>
          <w:b w:val="0"/>
        </w:rPr>
        <w:t xml:space="preserve">místní komunikace a odbočení příjezdové rampy na lávku přes Dřevnici. Za lávkou přes Dřevnici pokračuje trasa ve stávajícím směru pěší trasy </w:t>
      </w:r>
      <w:r w:rsidR="00FF03BE">
        <w:rPr>
          <w:b w:val="0"/>
        </w:rPr>
        <w:t xml:space="preserve">s jejím částečným využitím až do konce úpravy za křížením ulice Svobodovy. Délka úpravy je 226,30m. </w:t>
      </w:r>
    </w:p>
    <w:p w14:paraId="60416AA8" w14:textId="77777777" w:rsidR="00692484" w:rsidRPr="008771D8" w:rsidRDefault="00C06B31" w:rsidP="00867664">
      <w:pPr>
        <w:pStyle w:val="Nadpis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</w:t>
      </w:r>
      <w:r w:rsidR="00692484" w:rsidRPr="008771D8">
        <w:rPr>
          <w:rFonts w:ascii="Arial" w:hAnsi="Arial" w:cs="Arial"/>
          <w:color w:val="auto"/>
        </w:rPr>
        <w:t>. V</w:t>
      </w:r>
      <w:r w:rsidR="001831AB" w:rsidRPr="008771D8">
        <w:rPr>
          <w:rFonts w:ascii="Arial" w:hAnsi="Arial" w:cs="Arial"/>
          <w:color w:val="auto"/>
        </w:rPr>
        <w:t xml:space="preserve">ÝSLEDKY BEZPEČNOSTNÍHO AUDITU </w:t>
      </w:r>
    </w:p>
    <w:p w14:paraId="48A5AB90" w14:textId="77777777" w:rsidR="00692484" w:rsidRPr="0055657D" w:rsidRDefault="00692484" w:rsidP="00692484">
      <w:pPr>
        <w:pStyle w:val="Default"/>
        <w:rPr>
          <w:rFonts w:ascii="Arial" w:hAnsi="Arial" w:cs="Arial"/>
          <w:sz w:val="22"/>
          <w:szCs w:val="22"/>
        </w:rPr>
      </w:pPr>
    </w:p>
    <w:p w14:paraId="16B388CF" w14:textId="77777777" w:rsidR="000969BB" w:rsidRDefault="00C06B31" w:rsidP="005B3479">
      <w:pPr>
        <w:pStyle w:val="Bezmez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692484" w:rsidRPr="00E376BB">
        <w:rPr>
          <w:rFonts w:ascii="Arial" w:hAnsi="Arial" w:cs="Arial"/>
          <w:b/>
          <w:sz w:val="26"/>
          <w:szCs w:val="26"/>
        </w:rPr>
        <w:t xml:space="preserve">.1 </w:t>
      </w:r>
      <w:proofErr w:type="gramStart"/>
      <w:r w:rsidR="00692484" w:rsidRPr="00E376BB">
        <w:rPr>
          <w:rFonts w:ascii="Arial" w:hAnsi="Arial" w:cs="Arial"/>
          <w:b/>
          <w:sz w:val="26"/>
          <w:szCs w:val="26"/>
        </w:rPr>
        <w:t>Posouzení</w:t>
      </w:r>
      <w:r w:rsidR="00E376BB">
        <w:rPr>
          <w:rFonts w:ascii="Arial" w:hAnsi="Arial" w:cs="Arial"/>
          <w:b/>
          <w:sz w:val="26"/>
          <w:szCs w:val="26"/>
        </w:rPr>
        <w:t xml:space="preserve"> </w:t>
      </w:r>
      <w:r w:rsidR="00692484" w:rsidRPr="00E376BB">
        <w:rPr>
          <w:rFonts w:ascii="Arial" w:hAnsi="Arial" w:cs="Arial"/>
          <w:b/>
          <w:sz w:val="26"/>
          <w:szCs w:val="26"/>
        </w:rPr>
        <w:t xml:space="preserve"> </w:t>
      </w:r>
      <w:r w:rsidR="00E376BB" w:rsidRPr="00E376BB">
        <w:rPr>
          <w:rFonts w:ascii="Arial" w:hAnsi="Arial" w:cs="Arial"/>
          <w:b/>
          <w:sz w:val="26"/>
          <w:szCs w:val="26"/>
        </w:rPr>
        <w:t>p</w:t>
      </w:r>
      <w:r w:rsidR="00692484" w:rsidRPr="00E376BB">
        <w:rPr>
          <w:rFonts w:ascii="Arial" w:hAnsi="Arial" w:cs="Arial"/>
          <w:b/>
          <w:sz w:val="26"/>
          <w:szCs w:val="26"/>
        </w:rPr>
        <w:t>arametrů</w:t>
      </w:r>
      <w:proofErr w:type="gramEnd"/>
      <w:r w:rsidR="00692484" w:rsidRPr="00E376BB">
        <w:rPr>
          <w:rFonts w:ascii="Arial" w:hAnsi="Arial" w:cs="Arial"/>
          <w:b/>
          <w:sz w:val="26"/>
          <w:szCs w:val="26"/>
        </w:rPr>
        <w:t xml:space="preserve"> </w:t>
      </w:r>
      <w:r w:rsidR="00E376BB" w:rsidRPr="00E376BB">
        <w:rPr>
          <w:rFonts w:ascii="Arial" w:hAnsi="Arial" w:cs="Arial"/>
          <w:b/>
          <w:sz w:val="26"/>
          <w:szCs w:val="26"/>
        </w:rPr>
        <w:t xml:space="preserve"> </w:t>
      </w:r>
      <w:r w:rsidR="00692484" w:rsidRPr="00E376BB">
        <w:rPr>
          <w:rFonts w:ascii="Arial" w:hAnsi="Arial" w:cs="Arial"/>
          <w:b/>
          <w:sz w:val="26"/>
          <w:szCs w:val="26"/>
        </w:rPr>
        <w:t>návrhových</w:t>
      </w:r>
      <w:r w:rsidR="00E376BB">
        <w:rPr>
          <w:rFonts w:ascii="Arial" w:hAnsi="Arial" w:cs="Arial"/>
          <w:b/>
          <w:sz w:val="26"/>
          <w:szCs w:val="26"/>
        </w:rPr>
        <w:t xml:space="preserve"> </w:t>
      </w:r>
      <w:r w:rsidR="00692484" w:rsidRPr="00E376BB">
        <w:rPr>
          <w:rFonts w:ascii="Arial" w:hAnsi="Arial" w:cs="Arial"/>
          <w:b/>
          <w:sz w:val="26"/>
          <w:szCs w:val="26"/>
        </w:rPr>
        <w:t xml:space="preserve"> prvků, </w:t>
      </w:r>
      <w:r w:rsidR="00E376BB">
        <w:rPr>
          <w:rFonts w:ascii="Arial" w:hAnsi="Arial" w:cs="Arial"/>
          <w:b/>
          <w:sz w:val="26"/>
          <w:szCs w:val="26"/>
        </w:rPr>
        <w:t xml:space="preserve"> </w:t>
      </w:r>
      <w:r w:rsidR="005B3479">
        <w:rPr>
          <w:rFonts w:ascii="Arial" w:hAnsi="Arial" w:cs="Arial"/>
          <w:b/>
          <w:sz w:val="26"/>
          <w:szCs w:val="26"/>
        </w:rPr>
        <w:t xml:space="preserve"> </w:t>
      </w:r>
      <w:r w:rsidR="00692484" w:rsidRPr="00E376BB">
        <w:rPr>
          <w:rFonts w:ascii="Arial" w:hAnsi="Arial" w:cs="Arial"/>
          <w:b/>
          <w:sz w:val="26"/>
          <w:szCs w:val="26"/>
        </w:rPr>
        <w:t xml:space="preserve">včetně </w:t>
      </w:r>
      <w:r w:rsidR="00E376BB">
        <w:rPr>
          <w:rFonts w:ascii="Arial" w:hAnsi="Arial" w:cs="Arial"/>
          <w:b/>
          <w:sz w:val="26"/>
          <w:szCs w:val="26"/>
        </w:rPr>
        <w:t xml:space="preserve"> </w:t>
      </w:r>
      <w:r w:rsidR="005B3479">
        <w:rPr>
          <w:rFonts w:ascii="Arial" w:hAnsi="Arial" w:cs="Arial"/>
          <w:b/>
          <w:sz w:val="26"/>
          <w:szCs w:val="26"/>
        </w:rPr>
        <w:t xml:space="preserve"> </w:t>
      </w:r>
      <w:r w:rsidR="00692484" w:rsidRPr="00E376BB">
        <w:rPr>
          <w:rFonts w:ascii="Arial" w:hAnsi="Arial" w:cs="Arial"/>
          <w:b/>
          <w:sz w:val="26"/>
          <w:szCs w:val="26"/>
        </w:rPr>
        <w:t>zemního</w:t>
      </w:r>
      <w:r w:rsidR="00E376BB">
        <w:rPr>
          <w:rFonts w:ascii="Arial" w:hAnsi="Arial" w:cs="Arial"/>
          <w:b/>
          <w:sz w:val="26"/>
          <w:szCs w:val="26"/>
        </w:rPr>
        <w:t xml:space="preserve"> </w:t>
      </w:r>
      <w:r w:rsidR="005B3479">
        <w:rPr>
          <w:rFonts w:ascii="Arial" w:hAnsi="Arial" w:cs="Arial"/>
          <w:b/>
          <w:sz w:val="26"/>
          <w:szCs w:val="26"/>
        </w:rPr>
        <w:t xml:space="preserve"> </w:t>
      </w:r>
      <w:r w:rsidR="00692484" w:rsidRPr="00E376BB">
        <w:rPr>
          <w:rFonts w:ascii="Arial" w:hAnsi="Arial" w:cs="Arial"/>
          <w:b/>
          <w:sz w:val="26"/>
          <w:szCs w:val="26"/>
        </w:rPr>
        <w:t xml:space="preserve">tělesa </w:t>
      </w:r>
    </w:p>
    <w:p w14:paraId="00942A58" w14:textId="77777777" w:rsidR="007776B3" w:rsidRDefault="000969BB" w:rsidP="00E376BB">
      <w:pPr>
        <w:pStyle w:val="Bezmez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</w:t>
      </w:r>
      <w:r w:rsidR="00692484" w:rsidRPr="00E376BB">
        <w:rPr>
          <w:rFonts w:ascii="Arial" w:hAnsi="Arial" w:cs="Arial"/>
          <w:b/>
          <w:sz w:val="26"/>
          <w:szCs w:val="26"/>
        </w:rPr>
        <w:t xml:space="preserve">a odvodnění </w:t>
      </w:r>
    </w:p>
    <w:p w14:paraId="4F292DD6" w14:textId="77777777" w:rsidR="00DD5E9E" w:rsidRDefault="00DD5E9E" w:rsidP="00DD5E9E">
      <w:pPr>
        <w:tabs>
          <w:tab w:val="left" w:pos="720"/>
          <w:tab w:val="left" w:pos="7380"/>
        </w:tabs>
        <w:ind w:firstLine="426"/>
        <w:jc w:val="both"/>
        <w:rPr>
          <w:bCs/>
        </w:rPr>
      </w:pPr>
    </w:p>
    <w:p w14:paraId="4064D821" w14:textId="0A95B71D" w:rsidR="0097421E" w:rsidRPr="0097421E" w:rsidRDefault="0097421E" w:rsidP="0097421E">
      <w:pPr>
        <w:tabs>
          <w:tab w:val="left" w:pos="720"/>
          <w:tab w:val="left" w:pos="7380"/>
        </w:tabs>
        <w:ind w:firstLine="426"/>
        <w:jc w:val="both"/>
        <w:rPr>
          <w:rFonts w:ascii="Arial" w:hAnsi="Arial" w:cs="Arial"/>
          <w:bCs/>
        </w:rPr>
      </w:pPr>
      <w:r w:rsidRPr="0097421E">
        <w:rPr>
          <w:rFonts w:ascii="Arial" w:hAnsi="Arial" w:cs="Arial"/>
          <w:bCs/>
        </w:rPr>
        <w:t>Zájmové území se nachází v intravilánu Města Otrokovice v blízkosti Polikliniky. S</w:t>
      </w:r>
      <w:r w:rsidR="00361DC8">
        <w:rPr>
          <w:rFonts w:ascii="Arial" w:hAnsi="Arial" w:cs="Arial"/>
          <w:bCs/>
        </w:rPr>
        <w:t xml:space="preserve">távající trasu </w:t>
      </w:r>
      <w:r w:rsidR="001B30D4">
        <w:rPr>
          <w:rFonts w:ascii="Arial" w:hAnsi="Arial" w:cs="Arial"/>
          <w:bCs/>
        </w:rPr>
        <w:t xml:space="preserve">pro chodce </w:t>
      </w:r>
      <w:r w:rsidRPr="0097421E">
        <w:rPr>
          <w:rFonts w:ascii="Arial" w:hAnsi="Arial" w:cs="Arial"/>
          <w:bCs/>
        </w:rPr>
        <w:t>kříží vodní</w:t>
      </w:r>
      <w:r>
        <w:rPr>
          <w:rFonts w:ascii="Arial" w:hAnsi="Arial" w:cs="Arial"/>
          <w:bCs/>
        </w:rPr>
        <w:t xml:space="preserve"> </w:t>
      </w:r>
      <w:r w:rsidRPr="0097421E">
        <w:rPr>
          <w:rFonts w:ascii="Arial" w:hAnsi="Arial" w:cs="Arial"/>
          <w:bCs/>
        </w:rPr>
        <w:t>tok Dřevnice</w:t>
      </w:r>
      <w:r w:rsidR="001B30D4">
        <w:rPr>
          <w:rFonts w:ascii="Arial" w:hAnsi="Arial" w:cs="Arial"/>
          <w:bCs/>
        </w:rPr>
        <w:t>, na které je nevyhovující lávka</w:t>
      </w:r>
      <w:r w:rsidRPr="0097421E">
        <w:rPr>
          <w:rFonts w:ascii="Arial" w:hAnsi="Arial" w:cs="Arial"/>
          <w:bCs/>
        </w:rPr>
        <w:t>. Délka úpravy hlavní trasy je 226,30m a úprava stezky se smíšeným provozem na</w:t>
      </w:r>
      <w:r>
        <w:rPr>
          <w:rFonts w:ascii="Arial" w:hAnsi="Arial" w:cs="Arial"/>
          <w:bCs/>
        </w:rPr>
        <w:t xml:space="preserve"> </w:t>
      </w:r>
      <w:r w:rsidRPr="0097421E">
        <w:rPr>
          <w:rFonts w:ascii="Arial" w:hAnsi="Arial" w:cs="Arial"/>
          <w:bCs/>
        </w:rPr>
        <w:t>straně Polikliniky</w:t>
      </w:r>
      <w:r w:rsidR="001B30D4">
        <w:rPr>
          <w:rFonts w:ascii="Arial" w:hAnsi="Arial" w:cs="Arial"/>
          <w:bCs/>
        </w:rPr>
        <w:t xml:space="preserve"> je navržena </w:t>
      </w:r>
      <w:r w:rsidRPr="0097421E">
        <w:rPr>
          <w:rFonts w:ascii="Arial" w:hAnsi="Arial" w:cs="Arial"/>
          <w:bCs/>
        </w:rPr>
        <w:t xml:space="preserve">  délce cca 44,0m. Úprava bude provedena od místa </w:t>
      </w:r>
      <w:r w:rsidR="001B30D4">
        <w:rPr>
          <w:rFonts w:ascii="Arial" w:hAnsi="Arial" w:cs="Arial"/>
          <w:bCs/>
        </w:rPr>
        <w:t xml:space="preserve">protipovodňového opatření </w:t>
      </w:r>
      <w:r w:rsidRPr="0097421E">
        <w:rPr>
          <w:rFonts w:ascii="Arial" w:hAnsi="Arial" w:cs="Arial"/>
          <w:bCs/>
        </w:rPr>
        <w:t>PPO na straně polikliniky</w:t>
      </w:r>
      <w:r>
        <w:rPr>
          <w:rFonts w:ascii="Arial" w:hAnsi="Arial" w:cs="Arial"/>
          <w:bCs/>
        </w:rPr>
        <w:t xml:space="preserve"> </w:t>
      </w:r>
      <w:r w:rsidRPr="0097421E">
        <w:rPr>
          <w:rFonts w:ascii="Arial" w:hAnsi="Arial" w:cs="Arial"/>
          <w:bCs/>
        </w:rPr>
        <w:t>až po ul</w:t>
      </w:r>
      <w:r>
        <w:rPr>
          <w:rFonts w:ascii="Arial" w:hAnsi="Arial" w:cs="Arial"/>
          <w:bCs/>
        </w:rPr>
        <w:t>ici</w:t>
      </w:r>
      <w:r w:rsidRPr="0097421E">
        <w:rPr>
          <w:rFonts w:ascii="Arial" w:hAnsi="Arial" w:cs="Arial"/>
          <w:bCs/>
        </w:rPr>
        <w:t xml:space="preserve"> Svobodov</w:t>
      </w:r>
      <w:r>
        <w:rPr>
          <w:rFonts w:ascii="Arial" w:hAnsi="Arial" w:cs="Arial"/>
          <w:bCs/>
        </w:rPr>
        <w:t>u</w:t>
      </w:r>
      <w:r w:rsidRPr="0097421E">
        <w:rPr>
          <w:rFonts w:ascii="Arial" w:hAnsi="Arial" w:cs="Arial"/>
          <w:bCs/>
        </w:rPr>
        <w:t xml:space="preserve"> v místě napojení na cyklostezku Otrokovice – Vizovice.</w:t>
      </w:r>
    </w:p>
    <w:p w14:paraId="7DBDDE8E" w14:textId="6903A7BD" w:rsidR="0097421E" w:rsidRDefault="0097421E" w:rsidP="0097421E">
      <w:pPr>
        <w:tabs>
          <w:tab w:val="left" w:pos="720"/>
          <w:tab w:val="left" w:pos="7380"/>
        </w:tabs>
        <w:ind w:firstLine="426"/>
        <w:jc w:val="both"/>
        <w:rPr>
          <w:rFonts w:ascii="Arial" w:hAnsi="Arial" w:cs="Arial"/>
          <w:bCs/>
        </w:rPr>
      </w:pPr>
      <w:r w:rsidRPr="0097421E">
        <w:rPr>
          <w:rFonts w:ascii="Arial" w:hAnsi="Arial" w:cs="Arial"/>
          <w:bCs/>
        </w:rPr>
        <w:t>Směrové řešení místní komunikace je upraveno</w:t>
      </w:r>
      <w:r w:rsidR="001B30D4">
        <w:rPr>
          <w:rFonts w:ascii="Arial" w:hAnsi="Arial" w:cs="Arial"/>
          <w:bCs/>
        </w:rPr>
        <w:t xml:space="preserve"> vzhledem k napojení sjezdu z lávky</w:t>
      </w:r>
      <w:r w:rsidRPr="0097421E">
        <w:rPr>
          <w:rFonts w:ascii="Arial" w:hAnsi="Arial" w:cs="Arial"/>
          <w:bCs/>
        </w:rPr>
        <w:t>. Směrové oblouky jsou upraveny dle normy pro</w:t>
      </w:r>
      <w:r>
        <w:rPr>
          <w:rFonts w:ascii="Arial" w:hAnsi="Arial" w:cs="Arial"/>
          <w:bCs/>
        </w:rPr>
        <w:t xml:space="preserve"> </w:t>
      </w:r>
      <w:r w:rsidRPr="0097421E">
        <w:rPr>
          <w:rFonts w:ascii="Arial" w:hAnsi="Arial" w:cs="Arial"/>
          <w:bCs/>
        </w:rPr>
        <w:t xml:space="preserve">rychlost </w:t>
      </w:r>
      <w:proofErr w:type="gramStart"/>
      <w:r w:rsidRPr="0097421E">
        <w:rPr>
          <w:rFonts w:ascii="Arial" w:hAnsi="Arial" w:cs="Arial"/>
          <w:bCs/>
        </w:rPr>
        <w:t>10km/h</w:t>
      </w:r>
      <w:proofErr w:type="gramEnd"/>
      <w:r w:rsidRPr="0097421E">
        <w:rPr>
          <w:rFonts w:ascii="Arial" w:hAnsi="Arial" w:cs="Arial"/>
          <w:bCs/>
        </w:rPr>
        <w:t xml:space="preserve"> – tzn. min poloměr vnitřního oblouku je 2,50m.</w:t>
      </w:r>
      <w:r>
        <w:rPr>
          <w:rFonts w:ascii="Arial" w:hAnsi="Arial" w:cs="Arial"/>
          <w:bCs/>
        </w:rPr>
        <w:t xml:space="preserve"> Vzhledem k úhlům tečen </w:t>
      </w:r>
      <w:r w:rsidR="001B30D4">
        <w:rPr>
          <w:rFonts w:ascii="Arial" w:hAnsi="Arial" w:cs="Arial"/>
          <w:bCs/>
        </w:rPr>
        <w:t xml:space="preserve">oblouků </w:t>
      </w:r>
      <w:r>
        <w:rPr>
          <w:rFonts w:ascii="Arial" w:hAnsi="Arial" w:cs="Arial"/>
          <w:bCs/>
        </w:rPr>
        <w:t>v úseku o</w:t>
      </w:r>
      <w:r w:rsidR="001B30D4">
        <w:rPr>
          <w:rFonts w:ascii="Arial" w:hAnsi="Arial" w:cs="Arial"/>
          <w:bCs/>
        </w:rPr>
        <w:t>d</w:t>
      </w:r>
      <w:r>
        <w:rPr>
          <w:rFonts w:ascii="Arial" w:hAnsi="Arial" w:cs="Arial"/>
          <w:bCs/>
        </w:rPr>
        <w:t xml:space="preserve"> ZÚ do km 0,062 je toho </w:t>
      </w:r>
      <w:r w:rsidR="00854484">
        <w:rPr>
          <w:rFonts w:ascii="Arial" w:hAnsi="Arial" w:cs="Arial"/>
          <w:bCs/>
        </w:rPr>
        <w:t>minimální, které připouští ČSN 736110</w:t>
      </w:r>
      <w:r>
        <w:rPr>
          <w:rFonts w:ascii="Arial" w:hAnsi="Arial" w:cs="Arial"/>
          <w:bCs/>
        </w:rPr>
        <w:t xml:space="preserve">. </w:t>
      </w:r>
    </w:p>
    <w:p w14:paraId="17A07EDB" w14:textId="668FC9FE" w:rsidR="0097421E" w:rsidRDefault="0097421E" w:rsidP="0097421E">
      <w:pPr>
        <w:tabs>
          <w:tab w:val="left" w:pos="720"/>
          <w:tab w:val="left" w:pos="7380"/>
        </w:tabs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Lávka</w:t>
      </w:r>
      <w:r w:rsidR="001B30D4">
        <w:rPr>
          <w:rFonts w:ascii="Arial" w:hAnsi="Arial" w:cs="Arial"/>
          <w:bCs/>
        </w:rPr>
        <w:t xml:space="preserve"> přes vodní tok </w:t>
      </w:r>
      <w:r>
        <w:rPr>
          <w:rFonts w:ascii="Arial" w:hAnsi="Arial" w:cs="Arial"/>
          <w:bCs/>
        </w:rPr>
        <w:t xml:space="preserve">je vedena v přímé. </w:t>
      </w:r>
      <w:r w:rsidR="00EA5E2D">
        <w:rPr>
          <w:rFonts w:ascii="Arial" w:hAnsi="Arial" w:cs="Arial"/>
          <w:bCs/>
        </w:rPr>
        <w:t>Za lávkou je směrové vedení lomené</w:t>
      </w:r>
      <w:r w:rsidR="008931FC">
        <w:rPr>
          <w:rFonts w:ascii="Arial" w:hAnsi="Arial" w:cs="Arial"/>
          <w:bCs/>
        </w:rPr>
        <w:t xml:space="preserve">. Trasa vede stávající zpevněnou plochou, na kterou je napojen chodník podél řeky u Atria zleva. Trasa dále vede </w:t>
      </w:r>
      <w:r w:rsidR="001B30D4">
        <w:rPr>
          <w:rFonts w:ascii="Arial" w:hAnsi="Arial" w:cs="Arial"/>
          <w:bCs/>
        </w:rPr>
        <w:t>v souladu se stávající trasou</w:t>
      </w:r>
      <w:r w:rsidR="008931FC">
        <w:rPr>
          <w:rFonts w:ascii="Arial" w:hAnsi="Arial" w:cs="Arial"/>
          <w:bCs/>
        </w:rPr>
        <w:t xml:space="preserve"> chodníku mezi Atriem a parkovištěm. Chodník bude rozšířen a p</w:t>
      </w:r>
      <w:r w:rsidR="001B30D4">
        <w:rPr>
          <w:rFonts w:ascii="Arial" w:hAnsi="Arial" w:cs="Arial"/>
          <w:bCs/>
        </w:rPr>
        <w:t xml:space="preserve">ředlážděn ve stávajících směrových a výškových </w:t>
      </w:r>
      <w:r w:rsidR="008931FC">
        <w:rPr>
          <w:rFonts w:ascii="Arial" w:hAnsi="Arial" w:cs="Arial"/>
          <w:bCs/>
        </w:rPr>
        <w:t xml:space="preserve">poměrech. </w:t>
      </w:r>
      <w:r w:rsidR="00EA5E2D">
        <w:rPr>
          <w:rFonts w:ascii="Arial" w:hAnsi="Arial" w:cs="Arial"/>
          <w:bCs/>
        </w:rPr>
        <w:t>Do konce úpravy vede trasa v</w:t>
      </w:r>
      <w:r w:rsidR="00A412BD">
        <w:rPr>
          <w:rFonts w:ascii="Arial" w:hAnsi="Arial" w:cs="Arial"/>
          <w:bCs/>
        </w:rPr>
        <w:t> </w:t>
      </w:r>
      <w:r w:rsidR="00EA5E2D">
        <w:rPr>
          <w:rFonts w:ascii="Arial" w:hAnsi="Arial" w:cs="Arial"/>
          <w:bCs/>
        </w:rPr>
        <w:t>přímé</w:t>
      </w:r>
      <w:r w:rsidR="00A412BD">
        <w:rPr>
          <w:rFonts w:ascii="Arial" w:hAnsi="Arial" w:cs="Arial"/>
          <w:bCs/>
        </w:rPr>
        <w:t>.</w:t>
      </w:r>
      <w:r w:rsidR="00EA5E2D">
        <w:rPr>
          <w:rFonts w:ascii="Arial" w:hAnsi="Arial" w:cs="Arial"/>
          <w:bCs/>
        </w:rPr>
        <w:t xml:space="preserve">  </w:t>
      </w:r>
      <w:r w:rsidR="008931FC">
        <w:rPr>
          <w:rFonts w:ascii="Arial" w:hAnsi="Arial" w:cs="Arial"/>
          <w:bCs/>
        </w:rPr>
        <w:t>Křížení s ulicí Svobodovou je navrženo novým příčným prahem SO 1</w:t>
      </w:r>
      <w:r w:rsidR="00C0687A">
        <w:rPr>
          <w:rFonts w:ascii="Arial" w:hAnsi="Arial" w:cs="Arial"/>
          <w:bCs/>
        </w:rPr>
        <w:t>8</w:t>
      </w:r>
      <w:r w:rsidR="008931FC">
        <w:rPr>
          <w:rFonts w:ascii="Arial" w:hAnsi="Arial" w:cs="Arial"/>
          <w:bCs/>
        </w:rPr>
        <w:t>6</w:t>
      </w:r>
      <w:r w:rsidR="00C0687A">
        <w:rPr>
          <w:rFonts w:ascii="Arial" w:hAnsi="Arial" w:cs="Arial"/>
          <w:bCs/>
        </w:rPr>
        <w:t xml:space="preserve">. Po obou stranách křížení bude provedena bezbariérová úprava. </w:t>
      </w:r>
    </w:p>
    <w:p w14:paraId="6F499852" w14:textId="4F623D61" w:rsidR="00690E70" w:rsidRDefault="0097421E" w:rsidP="00690E70">
      <w:pPr>
        <w:tabs>
          <w:tab w:val="left" w:pos="720"/>
          <w:tab w:val="left" w:pos="7380"/>
        </w:tabs>
        <w:ind w:firstLine="426"/>
        <w:jc w:val="both"/>
        <w:rPr>
          <w:rFonts w:ascii="Arial" w:hAnsi="Arial" w:cs="Arial"/>
          <w:bCs/>
        </w:rPr>
      </w:pPr>
      <w:r w:rsidRPr="0097421E">
        <w:rPr>
          <w:rFonts w:ascii="Arial" w:hAnsi="Arial" w:cs="Arial"/>
          <w:bCs/>
        </w:rPr>
        <w:t>Stavební úpravou dojde ke změně výškových parametrů stezky</w:t>
      </w:r>
      <w:r w:rsidR="00C0687A">
        <w:rPr>
          <w:rFonts w:ascii="Arial" w:hAnsi="Arial" w:cs="Arial"/>
          <w:bCs/>
        </w:rPr>
        <w:t xml:space="preserve"> v úseku od ZÚ do napojení sjezdu z lávky na zpevněnou plochu před Atriem</w:t>
      </w:r>
      <w:r w:rsidR="006C11BE">
        <w:rPr>
          <w:rFonts w:ascii="Arial" w:hAnsi="Arial" w:cs="Arial"/>
          <w:bCs/>
        </w:rPr>
        <w:t>,</w:t>
      </w:r>
      <w:r w:rsidR="00A412BD">
        <w:rPr>
          <w:rFonts w:ascii="Arial" w:hAnsi="Arial" w:cs="Arial"/>
          <w:bCs/>
        </w:rPr>
        <w:t xml:space="preserve"> viz SO 134 a SO 221 Lávka přes Dřevnici</w:t>
      </w:r>
      <w:r w:rsidRPr="0097421E">
        <w:rPr>
          <w:rFonts w:ascii="Arial" w:hAnsi="Arial" w:cs="Arial"/>
          <w:bCs/>
        </w:rPr>
        <w:t>.</w:t>
      </w:r>
      <w:r w:rsidR="0020593C">
        <w:rPr>
          <w:rFonts w:ascii="Arial" w:hAnsi="Arial" w:cs="Arial"/>
          <w:bCs/>
        </w:rPr>
        <w:t xml:space="preserve"> Podélný sklon stoupá od začátku z M</w:t>
      </w:r>
      <w:r w:rsidR="006C11BE">
        <w:rPr>
          <w:rFonts w:ascii="Arial" w:hAnsi="Arial" w:cs="Arial"/>
          <w:bCs/>
        </w:rPr>
        <w:t>K</w:t>
      </w:r>
      <w:r w:rsidR="0020593C">
        <w:rPr>
          <w:rFonts w:ascii="Arial" w:hAnsi="Arial" w:cs="Arial"/>
          <w:bCs/>
        </w:rPr>
        <w:t xml:space="preserve"> </w:t>
      </w:r>
      <w:proofErr w:type="gramStart"/>
      <w:r w:rsidR="006C11BE">
        <w:rPr>
          <w:rFonts w:ascii="Arial" w:hAnsi="Arial" w:cs="Arial"/>
          <w:bCs/>
        </w:rPr>
        <w:t>8,33%</w:t>
      </w:r>
      <w:proofErr w:type="gramEnd"/>
      <w:r w:rsidR="006C11BE">
        <w:rPr>
          <w:rFonts w:ascii="Arial" w:hAnsi="Arial" w:cs="Arial"/>
          <w:bCs/>
        </w:rPr>
        <w:t xml:space="preserve"> </w:t>
      </w:r>
      <w:r w:rsidR="0020593C">
        <w:rPr>
          <w:rFonts w:ascii="Arial" w:hAnsi="Arial" w:cs="Arial"/>
          <w:bCs/>
        </w:rPr>
        <w:t xml:space="preserve">a dále </w:t>
      </w:r>
      <w:r w:rsidR="006C11BE">
        <w:rPr>
          <w:rFonts w:ascii="Arial" w:hAnsi="Arial" w:cs="Arial"/>
          <w:bCs/>
        </w:rPr>
        <w:t xml:space="preserve">4,32%. </w:t>
      </w:r>
      <w:r w:rsidR="0020593C">
        <w:rPr>
          <w:rFonts w:ascii="Arial" w:hAnsi="Arial" w:cs="Arial"/>
          <w:bCs/>
        </w:rPr>
        <w:t xml:space="preserve">Rozdíl lomů je 6,0, </w:t>
      </w:r>
      <w:r w:rsidR="006C11BE">
        <w:rPr>
          <w:rFonts w:ascii="Arial" w:hAnsi="Arial" w:cs="Arial"/>
          <w:bCs/>
        </w:rPr>
        <w:t xml:space="preserve">což </w:t>
      </w:r>
      <w:r w:rsidR="0020593C">
        <w:rPr>
          <w:rFonts w:ascii="Arial" w:hAnsi="Arial" w:cs="Arial"/>
          <w:bCs/>
        </w:rPr>
        <w:t xml:space="preserve">vyhovuje. </w:t>
      </w:r>
      <w:r w:rsidR="00DD1C5C">
        <w:rPr>
          <w:rFonts w:ascii="Arial" w:hAnsi="Arial" w:cs="Arial"/>
          <w:bCs/>
        </w:rPr>
        <w:t xml:space="preserve">Na lávce je podélný sklon </w:t>
      </w:r>
      <w:proofErr w:type="gramStart"/>
      <w:r w:rsidR="00DD1C5C">
        <w:rPr>
          <w:rFonts w:ascii="Arial" w:hAnsi="Arial" w:cs="Arial"/>
          <w:bCs/>
        </w:rPr>
        <w:t>2,0%</w:t>
      </w:r>
      <w:proofErr w:type="gramEnd"/>
      <w:r w:rsidR="00DD1C5C">
        <w:rPr>
          <w:rFonts w:ascii="Arial" w:hAnsi="Arial" w:cs="Arial"/>
          <w:bCs/>
        </w:rPr>
        <w:t xml:space="preserve">. Sjezd z lávky je opět v klesání </w:t>
      </w:r>
      <w:proofErr w:type="gramStart"/>
      <w:r w:rsidR="00DD1C5C">
        <w:rPr>
          <w:rFonts w:ascii="Arial" w:hAnsi="Arial" w:cs="Arial"/>
          <w:bCs/>
        </w:rPr>
        <w:t>8,33%</w:t>
      </w:r>
      <w:proofErr w:type="gramEnd"/>
      <w:r w:rsidR="00DD1C5C">
        <w:rPr>
          <w:rFonts w:ascii="Arial" w:hAnsi="Arial" w:cs="Arial"/>
          <w:bCs/>
        </w:rPr>
        <w:t xml:space="preserve">, který bude zaoblen. </w:t>
      </w:r>
      <w:r w:rsidR="00690E70" w:rsidRPr="00690E70">
        <w:rPr>
          <w:rFonts w:ascii="Arial" w:hAnsi="Arial" w:cs="Arial"/>
          <w:bCs/>
        </w:rPr>
        <w:t>Výškový oblou</w:t>
      </w:r>
      <w:r w:rsidR="00690E70">
        <w:rPr>
          <w:rFonts w:ascii="Arial" w:hAnsi="Arial" w:cs="Arial"/>
          <w:bCs/>
        </w:rPr>
        <w:t>k</w:t>
      </w:r>
      <w:r w:rsidR="00690E70" w:rsidRPr="00690E70">
        <w:rPr>
          <w:rFonts w:ascii="Arial" w:hAnsi="Arial" w:cs="Arial"/>
          <w:bCs/>
        </w:rPr>
        <w:t xml:space="preserve"> bude vložen také v místě napojení na cyklostezku na trase vedlejší u cyklostezky</w:t>
      </w:r>
      <w:r w:rsidR="00690E70">
        <w:rPr>
          <w:rFonts w:ascii="Arial" w:hAnsi="Arial" w:cs="Arial"/>
          <w:bCs/>
        </w:rPr>
        <w:t xml:space="preserve"> </w:t>
      </w:r>
      <w:r w:rsidR="00690E70" w:rsidRPr="00690E70">
        <w:rPr>
          <w:rFonts w:ascii="Arial" w:hAnsi="Arial" w:cs="Arial"/>
          <w:bCs/>
        </w:rPr>
        <w:t xml:space="preserve">č. 471, kdy se mění sklon z </w:t>
      </w:r>
      <w:proofErr w:type="gramStart"/>
      <w:r w:rsidR="00690E70" w:rsidRPr="00690E70">
        <w:rPr>
          <w:rFonts w:ascii="Arial" w:hAnsi="Arial" w:cs="Arial"/>
          <w:bCs/>
        </w:rPr>
        <w:t>0,5%</w:t>
      </w:r>
      <w:proofErr w:type="gramEnd"/>
      <w:r w:rsidR="00690E70" w:rsidRPr="00690E70">
        <w:rPr>
          <w:rFonts w:ascii="Arial" w:hAnsi="Arial" w:cs="Arial"/>
          <w:bCs/>
        </w:rPr>
        <w:t xml:space="preserve"> na 12%. Zde bude vložen vrcholový oblouk R20m.</w:t>
      </w:r>
      <w:r w:rsidR="00D840F7">
        <w:rPr>
          <w:rFonts w:ascii="Arial" w:hAnsi="Arial" w:cs="Arial"/>
          <w:bCs/>
        </w:rPr>
        <w:t xml:space="preserve"> </w:t>
      </w:r>
      <w:r w:rsidR="0020593C">
        <w:rPr>
          <w:rFonts w:ascii="Arial" w:hAnsi="Arial" w:cs="Arial"/>
          <w:bCs/>
        </w:rPr>
        <w:t>Od km cca 0,118 niveleta kopíruje stávající stav.</w:t>
      </w:r>
      <w:r w:rsidR="00DD1C5C">
        <w:rPr>
          <w:rFonts w:ascii="Arial" w:hAnsi="Arial" w:cs="Arial"/>
          <w:bCs/>
        </w:rPr>
        <w:t xml:space="preserve"> </w:t>
      </w:r>
      <w:r w:rsidR="0020593C">
        <w:rPr>
          <w:rFonts w:ascii="Arial" w:hAnsi="Arial" w:cs="Arial"/>
          <w:bCs/>
        </w:rPr>
        <w:t xml:space="preserve">  </w:t>
      </w:r>
    </w:p>
    <w:p w14:paraId="17D3A72E" w14:textId="77777777" w:rsidR="003514A1" w:rsidRDefault="003514A1" w:rsidP="009F7017">
      <w:pPr>
        <w:ind w:firstLine="426"/>
        <w:jc w:val="both"/>
        <w:rPr>
          <w:rFonts w:ascii="Arial" w:hAnsi="Arial" w:cs="Arial"/>
          <w:bCs/>
        </w:rPr>
      </w:pPr>
    </w:p>
    <w:p w14:paraId="39D39897" w14:textId="4A5513A3" w:rsidR="009F7017" w:rsidRPr="009F7017" w:rsidRDefault="0097421E" w:rsidP="009F7017">
      <w:pPr>
        <w:ind w:firstLine="426"/>
        <w:jc w:val="both"/>
        <w:rPr>
          <w:rFonts w:ascii="Arial" w:hAnsi="Arial" w:cs="Arial"/>
        </w:rPr>
      </w:pPr>
      <w:r w:rsidRPr="0097421E">
        <w:rPr>
          <w:rFonts w:ascii="Arial" w:hAnsi="Arial" w:cs="Arial"/>
          <w:bCs/>
        </w:rPr>
        <w:t>Šířkové uspořádání</w:t>
      </w:r>
      <w:r w:rsidR="00E9339F">
        <w:rPr>
          <w:rFonts w:ascii="Arial" w:hAnsi="Arial" w:cs="Arial"/>
          <w:bCs/>
        </w:rPr>
        <w:t xml:space="preserve"> je navrženo na minimální hodnotu ve stísněných poměrech, tj. společný jízdní pás s chodci </w:t>
      </w:r>
      <w:r w:rsidRPr="0097421E">
        <w:rPr>
          <w:rFonts w:ascii="Arial" w:hAnsi="Arial" w:cs="Arial"/>
          <w:bCs/>
        </w:rPr>
        <w:t xml:space="preserve">pás </w:t>
      </w:r>
      <w:r w:rsidR="006B1889">
        <w:rPr>
          <w:rFonts w:ascii="Arial" w:hAnsi="Arial" w:cs="Arial"/>
          <w:bCs/>
        </w:rPr>
        <w:t>1</w:t>
      </w:r>
      <w:r w:rsidRPr="0097421E">
        <w:rPr>
          <w:rFonts w:ascii="Arial" w:hAnsi="Arial" w:cs="Arial"/>
          <w:bCs/>
        </w:rPr>
        <w:t>,</w:t>
      </w:r>
      <w:r w:rsidR="006B1889">
        <w:rPr>
          <w:rFonts w:ascii="Arial" w:hAnsi="Arial" w:cs="Arial"/>
          <w:bCs/>
        </w:rPr>
        <w:t>7</w:t>
      </w:r>
      <w:r w:rsidRPr="0097421E">
        <w:rPr>
          <w:rFonts w:ascii="Arial" w:hAnsi="Arial" w:cs="Arial"/>
          <w:bCs/>
        </w:rPr>
        <w:t>5m</w:t>
      </w:r>
      <w:r w:rsidR="00C0687A">
        <w:rPr>
          <w:rFonts w:ascii="Arial" w:hAnsi="Arial" w:cs="Arial"/>
          <w:bCs/>
        </w:rPr>
        <w:t xml:space="preserve"> </w:t>
      </w:r>
      <w:r w:rsidR="006B1889">
        <w:rPr>
          <w:rFonts w:ascii="Arial" w:hAnsi="Arial" w:cs="Arial"/>
          <w:bCs/>
        </w:rPr>
        <w:t>s</w:t>
      </w:r>
      <w:r w:rsidR="00C0687A">
        <w:rPr>
          <w:rFonts w:ascii="Arial" w:hAnsi="Arial" w:cs="Arial"/>
          <w:bCs/>
        </w:rPr>
        <w:t xml:space="preserve"> rozšíření</w:t>
      </w:r>
      <w:r w:rsidR="006B1889">
        <w:rPr>
          <w:rFonts w:ascii="Arial" w:hAnsi="Arial" w:cs="Arial"/>
          <w:bCs/>
        </w:rPr>
        <w:t>m</w:t>
      </w:r>
      <w:r w:rsidR="00C0687A">
        <w:rPr>
          <w:rFonts w:ascii="Arial" w:hAnsi="Arial" w:cs="Arial"/>
          <w:bCs/>
        </w:rPr>
        <w:t xml:space="preserve"> 0</w:t>
      </w:r>
      <w:r w:rsidR="003C324A">
        <w:rPr>
          <w:rFonts w:ascii="Arial" w:hAnsi="Arial" w:cs="Arial"/>
          <w:bCs/>
        </w:rPr>
        <w:t>,</w:t>
      </w:r>
      <w:r w:rsidR="00C0687A">
        <w:rPr>
          <w:rFonts w:ascii="Arial" w:hAnsi="Arial" w:cs="Arial"/>
          <w:bCs/>
        </w:rPr>
        <w:t>5m ve směrov</w:t>
      </w:r>
      <w:r w:rsidR="003C324A">
        <w:rPr>
          <w:rFonts w:ascii="Arial" w:hAnsi="Arial" w:cs="Arial"/>
          <w:bCs/>
        </w:rPr>
        <w:t xml:space="preserve">ých </w:t>
      </w:r>
      <w:r w:rsidR="00C0687A">
        <w:rPr>
          <w:rFonts w:ascii="Arial" w:hAnsi="Arial" w:cs="Arial"/>
          <w:bCs/>
        </w:rPr>
        <w:t>oblou</w:t>
      </w:r>
      <w:r w:rsidR="003C324A">
        <w:rPr>
          <w:rFonts w:ascii="Arial" w:hAnsi="Arial" w:cs="Arial"/>
          <w:bCs/>
        </w:rPr>
        <w:t>cích, což představuje pouze 0,5</w:t>
      </w:r>
      <w:r w:rsidR="006B1889">
        <w:rPr>
          <w:rFonts w:ascii="Arial" w:hAnsi="Arial" w:cs="Arial"/>
          <w:bCs/>
        </w:rPr>
        <w:t>0</w:t>
      </w:r>
      <w:r w:rsidR="003C324A">
        <w:rPr>
          <w:rFonts w:ascii="Arial" w:hAnsi="Arial" w:cs="Arial"/>
          <w:bCs/>
        </w:rPr>
        <w:t xml:space="preserve">m pro cyklistu a bezpečnostní odstup 0,5m mezi cyklisty v protisměru. Od zábradlí je </w:t>
      </w:r>
      <w:r w:rsidR="00E9339F">
        <w:rPr>
          <w:rFonts w:ascii="Arial" w:hAnsi="Arial" w:cs="Arial"/>
          <w:bCs/>
        </w:rPr>
        <w:t xml:space="preserve">odstup </w:t>
      </w:r>
      <w:r w:rsidR="00641282">
        <w:rPr>
          <w:rFonts w:ascii="Arial" w:hAnsi="Arial" w:cs="Arial"/>
          <w:bCs/>
        </w:rPr>
        <w:t>0,25</w:t>
      </w:r>
      <w:r w:rsidR="00E9339F">
        <w:rPr>
          <w:rFonts w:ascii="Arial" w:hAnsi="Arial" w:cs="Arial"/>
          <w:bCs/>
        </w:rPr>
        <w:t>m</w:t>
      </w:r>
      <w:r w:rsidR="00641282">
        <w:rPr>
          <w:rFonts w:ascii="Arial" w:hAnsi="Arial" w:cs="Arial"/>
          <w:bCs/>
        </w:rPr>
        <w:t>.</w:t>
      </w:r>
      <w:r w:rsidR="00E9339F">
        <w:rPr>
          <w:rFonts w:ascii="Arial" w:hAnsi="Arial" w:cs="Arial"/>
          <w:bCs/>
        </w:rPr>
        <w:t xml:space="preserve"> </w:t>
      </w:r>
      <w:r w:rsidR="009F7017" w:rsidRPr="009F7017">
        <w:rPr>
          <w:rFonts w:ascii="Arial" w:hAnsi="Arial" w:cs="Arial"/>
        </w:rPr>
        <w:t>TP 179</w:t>
      </w:r>
      <w:r w:rsidR="006B1889">
        <w:rPr>
          <w:rFonts w:ascii="Arial" w:hAnsi="Arial" w:cs="Arial"/>
        </w:rPr>
        <w:t xml:space="preserve"> </w:t>
      </w:r>
      <w:r w:rsidR="00641282">
        <w:rPr>
          <w:rFonts w:ascii="Arial" w:hAnsi="Arial" w:cs="Arial"/>
        </w:rPr>
        <w:t xml:space="preserve">připouští </w:t>
      </w:r>
      <w:r w:rsidR="003C324A">
        <w:rPr>
          <w:rFonts w:ascii="Arial" w:hAnsi="Arial" w:cs="Arial"/>
        </w:rPr>
        <w:t>šířk</w:t>
      </w:r>
      <w:r w:rsidR="00641282">
        <w:rPr>
          <w:rFonts w:ascii="Arial" w:hAnsi="Arial" w:cs="Arial"/>
        </w:rPr>
        <w:t>u</w:t>
      </w:r>
      <w:r w:rsidR="003C324A">
        <w:rPr>
          <w:rFonts w:ascii="Arial" w:hAnsi="Arial" w:cs="Arial"/>
        </w:rPr>
        <w:t xml:space="preserve"> </w:t>
      </w:r>
      <w:r w:rsidR="00893045">
        <w:rPr>
          <w:rFonts w:ascii="Arial" w:hAnsi="Arial" w:cs="Arial"/>
        </w:rPr>
        <w:t xml:space="preserve">společné stezky </w:t>
      </w:r>
      <w:r w:rsidR="00641282">
        <w:rPr>
          <w:rFonts w:ascii="Arial" w:hAnsi="Arial" w:cs="Arial"/>
        </w:rPr>
        <w:t>1</w:t>
      </w:r>
      <w:r w:rsidR="00893045">
        <w:rPr>
          <w:rFonts w:ascii="Arial" w:hAnsi="Arial" w:cs="Arial"/>
        </w:rPr>
        <w:t>,</w:t>
      </w:r>
      <w:r w:rsidR="00641282">
        <w:rPr>
          <w:rFonts w:ascii="Arial" w:hAnsi="Arial" w:cs="Arial"/>
        </w:rPr>
        <w:t>75</w:t>
      </w:r>
      <w:r w:rsidR="00893045">
        <w:rPr>
          <w:rFonts w:ascii="Arial" w:hAnsi="Arial" w:cs="Arial"/>
        </w:rPr>
        <w:t xml:space="preserve"> před rozšířením v</w:t>
      </w:r>
      <w:r w:rsidR="00641282">
        <w:rPr>
          <w:rFonts w:ascii="Arial" w:hAnsi="Arial" w:cs="Arial"/>
        </w:rPr>
        <w:t> </w:t>
      </w:r>
      <w:r w:rsidR="00893045">
        <w:rPr>
          <w:rFonts w:ascii="Arial" w:hAnsi="Arial" w:cs="Arial"/>
        </w:rPr>
        <w:t>oblouku</w:t>
      </w:r>
      <w:r w:rsidR="00641282">
        <w:rPr>
          <w:rFonts w:ascii="Arial" w:hAnsi="Arial" w:cs="Arial"/>
        </w:rPr>
        <w:t xml:space="preserve"> při nižších intenzitách provozu</w:t>
      </w:r>
      <w:r w:rsidR="00A71F6D">
        <w:rPr>
          <w:rFonts w:ascii="Arial" w:hAnsi="Arial" w:cs="Arial"/>
        </w:rPr>
        <w:t xml:space="preserve">. </w:t>
      </w:r>
      <w:r w:rsidR="00C0687A">
        <w:rPr>
          <w:rFonts w:ascii="Arial" w:hAnsi="Arial" w:cs="Arial"/>
        </w:rPr>
        <w:t>Volná šířka mezi bezpečnostním zařízením na lávce</w:t>
      </w:r>
      <w:r w:rsidR="003514A1">
        <w:rPr>
          <w:rFonts w:ascii="Arial" w:hAnsi="Arial" w:cs="Arial"/>
        </w:rPr>
        <w:t xml:space="preserve"> včetně 0,5m rozšíření v mini</w:t>
      </w:r>
      <w:r w:rsidR="006B1889">
        <w:rPr>
          <w:rFonts w:ascii="Arial" w:hAnsi="Arial" w:cs="Arial"/>
        </w:rPr>
        <w:t>m</w:t>
      </w:r>
      <w:r w:rsidR="003514A1">
        <w:rPr>
          <w:rFonts w:ascii="Arial" w:hAnsi="Arial" w:cs="Arial"/>
        </w:rPr>
        <w:t xml:space="preserve">álních směrových obloucích </w:t>
      </w:r>
      <w:r w:rsidR="00C0687A">
        <w:rPr>
          <w:rFonts w:ascii="Arial" w:hAnsi="Arial" w:cs="Arial"/>
        </w:rPr>
        <w:t xml:space="preserve">je </w:t>
      </w:r>
      <w:r w:rsidR="006B1889">
        <w:rPr>
          <w:rFonts w:ascii="Arial" w:hAnsi="Arial" w:cs="Arial"/>
        </w:rPr>
        <w:t>navržena</w:t>
      </w:r>
      <w:r w:rsidR="00C0687A">
        <w:rPr>
          <w:rFonts w:ascii="Arial" w:hAnsi="Arial" w:cs="Arial"/>
        </w:rPr>
        <w:t xml:space="preserve"> </w:t>
      </w:r>
      <w:r w:rsidR="003C324A">
        <w:rPr>
          <w:rFonts w:ascii="Arial" w:hAnsi="Arial" w:cs="Arial"/>
        </w:rPr>
        <w:t>2,</w:t>
      </w:r>
      <w:r w:rsidR="006B1889">
        <w:rPr>
          <w:rFonts w:ascii="Arial" w:hAnsi="Arial" w:cs="Arial"/>
        </w:rPr>
        <w:t>75</w:t>
      </w:r>
      <w:r w:rsidR="003C324A">
        <w:rPr>
          <w:rFonts w:ascii="Arial" w:hAnsi="Arial" w:cs="Arial"/>
        </w:rPr>
        <w:t xml:space="preserve">m. </w:t>
      </w:r>
    </w:p>
    <w:p w14:paraId="4C693B62" w14:textId="6FCC62F6" w:rsidR="0097421E" w:rsidRDefault="0097421E" w:rsidP="00E9339F">
      <w:pPr>
        <w:tabs>
          <w:tab w:val="left" w:pos="720"/>
          <w:tab w:val="left" w:pos="7380"/>
        </w:tabs>
        <w:ind w:firstLine="426"/>
        <w:jc w:val="both"/>
        <w:rPr>
          <w:rFonts w:ascii="Arial" w:hAnsi="Arial" w:cs="Arial"/>
          <w:bCs/>
        </w:rPr>
      </w:pPr>
      <w:r w:rsidRPr="0097421E">
        <w:rPr>
          <w:rFonts w:ascii="Arial" w:hAnsi="Arial" w:cs="Arial"/>
          <w:bCs/>
        </w:rPr>
        <w:t>Chodník a cyklostezka jsou lemovány chodníkovým obrubníkem C30/37 XF4 s výjimkou míst</w:t>
      </w:r>
      <w:r w:rsidR="00F93028">
        <w:rPr>
          <w:rFonts w:ascii="Arial" w:hAnsi="Arial" w:cs="Arial"/>
          <w:bCs/>
        </w:rPr>
        <w:t>,</w:t>
      </w:r>
      <w:r w:rsidRPr="0097421E">
        <w:rPr>
          <w:rFonts w:ascii="Arial" w:hAnsi="Arial" w:cs="Arial"/>
          <w:bCs/>
        </w:rPr>
        <w:t xml:space="preserve"> kde</w:t>
      </w:r>
      <w:r w:rsidR="00E9339F">
        <w:rPr>
          <w:rFonts w:ascii="Arial" w:hAnsi="Arial" w:cs="Arial"/>
          <w:bCs/>
        </w:rPr>
        <w:t xml:space="preserve"> </w:t>
      </w:r>
      <w:r w:rsidRPr="0097421E">
        <w:rPr>
          <w:rFonts w:ascii="Arial" w:hAnsi="Arial" w:cs="Arial"/>
          <w:bCs/>
        </w:rPr>
        <w:t>se stezka přibližuje</w:t>
      </w:r>
      <w:r w:rsidR="00DD66D1">
        <w:rPr>
          <w:rFonts w:ascii="Arial" w:hAnsi="Arial" w:cs="Arial"/>
          <w:bCs/>
        </w:rPr>
        <w:t xml:space="preserve"> k </w:t>
      </w:r>
      <w:r w:rsidRPr="0097421E">
        <w:rPr>
          <w:rFonts w:ascii="Arial" w:hAnsi="Arial" w:cs="Arial"/>
          <w:bCs/>
        </w:rPr>
        <w:t xml:space="preserve">silnici </w:t>
      </w:r>
      <w:r w:rsidR="00DD66D1">
        <w:rPr>
          <w:rFonts w:ascii="Arial" w:hAnsi="Arial" w:cs="Arial"/>
          <w:bCs/>
        </w:rPr>
        <w:t xml:space="preserve">nebo </w:t>
      </w:r>
      <w:r w:rsidRPr="0097421E">
        <w:rPr>
          <w:rFonts w:ascii="Arial" w:hAnsi="Arial" w:cs="Arial"/>
          <w:bCs/>
        </w:rPr>
        <w:t>parkovištím</w:t>
      </w:r>
      <w:r w:rsidR="00DD66D1">
        <w:rPr>
          <w:rFonts w:ascii="Arial" w:hAnsi="Arial" w:cs="Arial"/>
          <w:bCs/>
        </w:rPr>
        <w:t>. V</w:t>
      </w:r>
      <w:r w:rsidRPr="0097421E">
        <w:rPr>
          <w:rFonts w:ascii="Arial" w:hAnsi="Arial" w:cs="Arial"/>
          <w:bCs/>
        </w:rPr>
        <w:t xml:space="preserve"> těchto místech bude ponechán stávající obrubník</w:t>
      </w:r>
      <w:r w:rsidR="00E9339F">
        <w:rPr>
          <w:rFonts w:ascii="Arial" w:hAnsi="Arial" w:cs="Arial"/>
          <w:bCs/>
        </w:rPr>
        <w:t xml:space="preserve"> </w:t>
      </w:r>
      <w:r w:rsidRPr="0097421E">
        <w:rPr>
          <w:rFonts w:ascii="Arial" w:hAnsi="Arial" w:cs="Arial"/>
          <w:bCs/>
        </w:rPr>
        <w:t xml:space="preserve">š. </w:t>
      </w:r>
      <w:proofErr w:type="gramStart"/>
      <w:r w:rsidRPr="0097421E">
        <w:rPr>
          <w:rFonts w:ascii="Arial" w:hAnsi="Arial" w:cs="Arial"/>
          <w:bCs/>
        </w:rPr>
        <w:t>150mm</w:t>
      </w:r>
      <w:proofErr w:type="gramEnd"/>
      <w:r w:rsidRPr="0097421E">
        <w:rPr>
          <w:rFonts w:ascii="Arial" w:hAnsi="Arial" w:cs="Arial"/>
          <w:bCs/>
        </w:rPr>
        <w:t>.</w:t>
      </w:r>
    </w:p>
    <w:p w14:paraId="6B572CB3" w14:textId="0A5AC39F" w:rsidR="00A3318D" w:rsidRPr="006A3095" w:rsidRDefault="00A3318D" w:rsidP="00641282">
      <w:pPr>
        <w:tabs>
          <w:tab w:val="left" w:pos="720"/>
          <w:tab w:val="left" w:pos="7380"/>
        </w:tabs>
        <w:jc w:val="both"/>
        <w:rPr>
          <w:rFonts w:ascii="Arial" w:hAnsi="Arial" w:cs="Arial"/>
          <w:bCs/>
        </w:rPr>
      </w:pPr>
    </w:p>
    <w:p w14:paraId="7A4D5437" w14:textId="057B206E" w:rsidR="00671143" w:rsidRDefault="00671143" w:rsidP="00671143">
      <w:pPr>
        <w:tabs>
          <w:tab w:val="left" w:pos="720"/>
          <w:tab w:val="left" w:pos="7380"/>
        </w:tabs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Konstrukce vozovky ve volném terénu je navržena takto:</w:t>
      </w:r>
    </w:p>
    <w:p w14:paraId="5F97C22C" w14:textId="77777777" w:rsidR="00671143" w:rsidRPr="00671143" w:rsidRDefault="00671143" w:rsidP="00671143">
      <w:pPr>
        <w:tabs>
          <w:tab w:val="left" w:pos="720"/>
          <w:tab w:val="left" w:pos="7380"/>
        </w:tabs>
        <w:ind w:firstLine="426"/>
        <w:jc w:val="both"/>
        <w:rPr>
          <w:rFonts w:ascii="Arial" w:hAnsi="Arial" w:cs="Arial"/>
          <w:bCs/>
        </w:rPr>
      </w:pPr>
    </w:p>
    <w:p w14:paraId="5F8FBB4A" w14:textId="4942D667" w:rsidR="00671143" w:rsidRPr="00671143" w:rsidRDefault="00671143" w:rsidP="00671143">
      <w:pPr>
        <w:tabs>
          <w:tab w:val="left" w:pos="720"/>
          <w:tab w:val="left" w:pos="7380"/>
        </w:tabs>
        <w:jc w:val="both"/>
        <w:rPr>
          <w:rFonts w:ascii="Arial" w:hAnsi="Arial" w:cs="Arial"/>
          <w:bCs/>
        </w:rPr>
      </w:pPr>
      <w:r w:rsidRPr="00671143">
        <w:rPr>
          <w:rFonts w:ascii="Arial" w:hAnsi="Arial" w:cs="Arial"/>
          <w:bCs/>
        </w:rPr>
        <w:t xml:space="preserve">Zámková dlažba šedá </w:t>
      </w:r>
      <w:r>
        <w:rPr>
          <w:rFonts w:ascii="Arial" w:hAnsi="Arial" w:cs="Arial"/>
          <w:bCs/>
        </w:rPr>
        <w:t xml:space="preserve">                                                                                                   </w:t>
      </w:r>
      <w:r w:rsidRPr="00671143">
        <w:rPr>
          <w:rFonts w:ascii="Arial" w:hAnsi="Arial" w:cs="Arial"/>
          <w:bCs/>
        </w:rPr>
        <w:t>60 mm</w:t>
      </w:r>
    </w:p>
    <w:p w14:paraId="2810F17B" w14:textId="641043A2" w:rsidR="00671143" w:rsidRPr="00671143" w:rsidRDefault="00671143" w:rsidP="00671143">
      <w:pPr>
        <w:tabs>
          <w:tab w:val="left" w:pos="720"/>
          <w:tab w:val="left" w:pos="7380"/>
        </w:tabs>
        <w:jc w:val="both"/>
        <w:rPr>
          <w:rFonts w:ascii="Arial" w:hAnsi="Arial" w:cs="Arial"/>
          <w:bCs/>
        </w:rPr>
      </w:pPr>
      <w:r w:rsidRPr="00671143">
        <w:rPr>
          <w:rFonts w:ascii="Arial" w:hAnsi="Arial" w:cs="Arial"/>
          <w:bCs/>
        </w:rPr>
        <w:t xml:space="preserve">Štěrkodrť fr. 4-8 </w:t>
      </w:r>
      <w:r>
        <w:rPr>
          <w:rFonts w:ascii="Arial" w:hAnsi="Arial" w:cs="Arial"/>
          <w:bCs/>
        </w:rPr>
        <w:t xml:space="preserve">                                                                                                             </w:t>
      </w:r>
      <w:r w:rsidRPr="00671143">
        <w:rPr>
          <w:rFonts w:ascii="Arial" w:hAnsi="Arial" w:cs="Arial"/>
          <w:bCs/>
        </w:rPr>
        <w:t>40 mm</w:t>
      </w:r>
    </w:p>
    <w:p w14:paraId="2D0CCF3B" w14:textId="51BE0BDD" w:rsidR="00671143" w:rsidRPr="00671143" w:rsidRDefault="00671143" w:rsidP="00671143">
      <w:pPr>
        <w:tabs>
          <w:tab w:val="left" w:pos="720"/>
          <w:tab w:val="left" w:pos="7380"/>
        </w:tabs>
        <w:jc w:val="both"/>
        <w:rPr>
          <w:rFonts w:ascii="Arial" w:hAnsi="Arial" w:cs="Arial"/>
          <w:bCs/>
        </w:rPr>
      </w:pPr>
      <w:r w:rsidRPr="00671143">
        <w:rPr>
          <w:rFonts w:ascii="Arial" w:hAnsi="Arial" w:cs="Arial"/>
          <w:bCs/>
        </w:rPr>
        <w:t xml:space="preserve">Recyklát odpovídající náhradě za štěrkodrť fr. 0-63 </w:t>
      </w:r>
      <w:r>
        <w:rPr>
          <w:rFonts w:ascii="Arial" w:hAnsi="Arial" w:cs="Arial"/>
          <w:bCs/>
        </w:rPr>
        <w:t xml:space="preserve">                                                    </w:t>
      </w:r>
      <w:r w:rsidRPr="00671143">
        <w:rPr>
          <w:rFonts w:ascii="Arial" w:hAnsi="Arial" w:cs="Arial"/>
          <w:bCs/>
        </w:rPr>
        <w:t>150 mm</w:t>
      </w:r>
    </w:p>
    <w:p w14:paraId="570F5026" w14:textId="53880B1C" w:rsidR="00A3318D" w:rsidRPr="008A3793" w:rsidRDefault="00671143" w:rsidP="00671143">
      <w:pPr>
        <w:pBdr>
          <w:top w:val="single" w:sz="4" w:space="1" w:color="auto"/>
        </w:pBdr>
        <w:tabs>
          <w:tab w:val="left" w:pos="720"/>
          <w:tab w:val="left" w:pos="7380"/>
        </w:tabs>
        <w:jc w:val="both"/>
        <w:rPr>
          <w:rFonts w:ascii="Arial" w:hAnsi="Arial" w:cs="Arial"/>
          <w:bCs/>
        </w:rPr>
      </w:pPr>
      <w:r w:rsidRPr="00671143">
        <w:rPr>
          <w:rFonts w:ascii="Arial" w:hAnsi="Arial" w:cs="Arial"/>
          <w:bCs/>
        </w:rPr>
        <w:t xml:space="preserve">Konstrukce celkem </w:t>
      </w:r>
      <w:r>
        <w:rPr>
          <w:rFonts w:ascii="Arial" w:hAnsi="Arial" w:cs="Arial"/>
          <w:bCs/>
        </w:rPr>
        <w:t xml:space="preserve">                                                                                                        </w:t>
      </w:r>
      <w:r w:rsidRPr="00671143">
        <w:rPr>
          <w:rFonts w:ascii="Arial" w:hAnsi="Arial" w:cs="Arial"/>
          <w:bCs/>
        </w:rPr>
        <w:t>250 mm</w:t>
      </w:r>
    </w:p>
    <w:p w14:paraId="742AC5F2" w14:textId="45F597D2" w:rsidR="00090727" w:rsidRDefault="00090727" w:rsidP="0097421E">
      <w:pPr>
        <w:tabs>
          <w:tab w:val="left" w:pos="720"/>
          <w:tab w:val="left" w:pos="7380"/>
        </w:tabs>
        <w:ind w:firstLine="426"/>
        <w:jc w:val="both"/>
        <w:rPr>
          <w:rFonts w:ascii="Arial" w:hAnsi="Arial" w:cs="Arial"/>
          <w:bCs/>
        </w:rPr>
      </w:pPr>
    </w:p>
    <w:p w14:paraId="79CE2D93" w14:textId="37D3DC56" w:rsidR="00DD66D1" w:rsidRDefault="00DD66D1" w:rsidP="0097421E">
      <w:pPr>
        <w:tabs>
          <w:tab w:val="left" w:pos="720"/>
          <w:tab w:val="left" w:pos="7380"/>
        </w:tabs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Odvodnění stezky ve volném terénu je zajištěno podélným a příčným sklonem do terénu. Zemní pláň je odvodněna stávajícím způsobem. </w:t>
      </w:r>
    </w:p>
    <w:p w14:paraId="2553EFE1" w14:textId="55B8A6FB" w:rsidR="00F3401E" w:rsidRPr="009F7017" w:rsidRDefault="00F3401E" w:rsidP="00E41CDE">
      <w:pPr>
        <w:pStyle w:val="Nadpis30"/>
        <w:ind w:firstLine="426"/>
        <w:rPr>
          <w:szCs w:val="22"/>
        </w:rPr>
      </w:pPr>
      <w:bookmarkStart w:id="0" w:name="_Hlk8722314"/>
      <w:bookmarkStart w:id="1" w:name="_Toc470072426"/>
      <w:bookmarkStart w:id="2" w:name="_Toc134407845"/>
      <w:bookmarkStart w:id="3" w:name="_Toc134407905"/>
      <w:bookmarkStart w:id="4" w:name="_Toc135197636"/>
      <w:bookmarkStart w:id="5" w:name="_Toc135197787"/>
      <w:bookmarkStart w:id="6" w:name="_Toc135207274"/>
      <w:bookmarkStart w:id="7" w:name="_Toc235343423"/>
      <w:r w:rsidRPr="009F7017">
        <w:rPr>
          <w:szCs w:val="22"/>
        </w:rPr>
        <w:t xml:space="preserve">Překážku </w:t>
      </w:r>
      <w:r w:rsidR="00E41CDE" w:rsidRPr="009F7017">
        <w:rPr>
          <w:szCs w:val="22"/>
        </w:rPr>
        <w:t xml:space="preserve">na trase </w:t>
      </w:r>
      <w:r w:rsidRPr="009F7017">
        <w:rPr>
          <w:szCs w:val="22"/>
        </w:rPr>
        <w:t xml:space="preserve">tvoří koryto toku Dřevnice, který je ve správě Povodí Moravy v říčním km 2,187. </w:t>
      </w:r>
      <w:bookmarkEnd w:id="0"/>
      <w:r w:rsidR="00E41CDE" w:rsidRPr="009F7017">
        <w:rPr>
          <w:szCs w:val="22"/>
        </w:rPr>
        <w:t xml:space="preserve">Výškové řešení </w:t>
      </w:r>
      <w:r w:rsidR="009F7017">
        <w:rPr>
          <w:szCs w:val="22"/>
        </w:rPr>
        <w:t xml:space="preserve">nové lávky SO 221 </w:t>
      </w:r>
      <w:r w:rsidR="00E41CDE" w:rsidRPr="009F7017">
        <w:rPr>
          <w:szCs w:val="22"/>
        </w:rPr>
        <w:t>respektuje hladinu Q</w:t>
      </w:r>
      <w:r w:rsidR="00E41CDE" w:rsidRPr="009F7017">
        <w:rPr>
          <w:szCs w:val="22"/>
          <w:vertAlign w:val="subscript"/>
        </w:rPr>
        <w:t xml:space="preserve">100 </w:t>
      </w:r>
      <w:r w:rsidR="00E41CDE" w:rsidRPr="009F7017">
        <w:rPr>
          <w:szCs w:val="22"/>
        </w:rPr>
        <w:t>s dostatečnou rezervou.</w:t>
      </w:r>
      <w:r w:rsidR="00490520">
        <w:rPr>
          <w:szCs w:val="22"/>
        </w:rPr>
        <w:t xml:space="preserve"> </w:t>
      </w:r>
    </w:p>
    <w:bookmarkEnd w:id="1"/>
    <w:bookmarkEnd w:id="2"/>
    <w:bookmarkEnd w:id="3"/>
    <w:bookmarkEnd w:id="4"/>
    <w:bookmarkEnd w:id="5"/>
    <w:bookmarkEnd w:id="6"/>
    <w:bookmarkEnd w:id="7"/>
    <w:p w14:paraId="7559128B" w14:textId="683C72DF" w:rsidR="00E710FF" w:rsidRPr="00F54488" w:rsidRDefault="00F54488" w:rsidP="00FA0CF9">
      <w:pPr>
        <w:tabs>
          <w:tab w:val="left" w:pos="5103"/>
        </w:tabs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Lávka SO 221 je jednopodlažní most a dolní mostovkou </w:t>
      </w:r>
      <w:r w:rsidRPr="00F54488">
        <w:rPr>
          <w:rFonts w:ascii="Arial" w:hAnsi="Arial" w:cs="Arial"/>
        </w:rPr>
        <w:t>směrově v</w:t>
      </w:r>
      <w:r>
        <w:rPr>
          <w:rFonts w:ascii="Arial" w:hAnsi="Arial" w:cs="Arial"/>
        </w:rPr>
        <w:t> </w:t>
      </w:r>
      <w:r w:rsidRPr="00F54488">
        <w:rPr>
          <w:rFonts w:ascii="Arial" w:hAnsi="Arial" w:cs="Arial"/>
        </w:rPr>
        <w:t>přímé</w:t>
      </w:r>
      <w:r>
        <w:rPr>
          <w:rFonts w:ascii="Arial" w:hAnsi="Arial" w:cs="Arial"/>
        </w:rPr>
        <w:t>, v</w:t>
      </w:r>
      <w:r w:rsidRPr="00F54488">
        <w:rPr>
          <w:rFonts w:ascii="Arial" w:hAnsi="Arial" w:cs="Arial"/>
        </w:rPr>
        <w:t xml:space="preserve">ýškově </w:t>
      </w:r>
      <w:r w:rsidRPr="00E710FF">
        <w:rPr>
          <w:rFonts w:ascii="Arial" w:hAnsi="Arial" w:cs="Arial"/>
        </w:rPr>
        <w:t xml:space="preserve">v klesání. </w:t>
      </w:r>
      <w:r w:rsidRPr="00F54488">
        <w:rPr>
          <w:rFonts w:ascii="Arial" w:hAnsi="Arial" w:cs="Arial"/>
        </w:rPr>
        <w:t xml:space="preserve">Jedná se o příhradový most. </w:t>
      </w:r>
      <w:r>
        <w:rPr>
          <w:rFonts w:ascii="Arial" w:hAnsi="Arial" w:cs="Arial"/>
        </w:rPr>
        <w:t xml:space="preserve">Délka </w:t>
      </w:r>
      <w:bookmarkStart w:id="8" w:name="_Toc377894418"/>
      <w:r w:rsidRPr="00F54488">
        <w:rPr>
          <w:rFonts w:ascii="Arial" w:hAnsi="Arial" w:cs="Arial"/>
          <w:bCs/>
        </w:rPr>
        <w:t>přemostění</w:t>
      </w:r>
      <w:r>
        <w:rPr>
          <w:rFonts w:ascii="Arial" w:hAnsi="Arial" w:cs="Arial"/>
          <w:bCs/>
        </w:rPr>
        <w:t xml:space="preserve"> je navržena </w:t>
      </w:r>
      <w:r w:rsidRPr="00F54488">
        <w:rPr>
          <w:rFonts w:ascii="Arial" w:hAnsi="Arial" w:cs="Arial"/>
          <w:bCs/>
        </w:rPr>
        <w:t>87,96m</w:t>
      </w:r>
      <w:r>
        <w:rPr>
          <w:rFonts w:ascii="Arial" w:hAnsi="Arial" w:cs="Arial"/>
          <w:bCs/>
        </w:rPr>
        <w:t xml:space="preserve">, délka mostu </w:t>
      </w:r>
      <w:r w:rsidRPr="00F54488">
        <w:rPr>
          <w:rFonts w:ascii="Arial" w:hAnsi="Arial" w:cs="Arial"/>
          <w:bCs/>
        </w:rPr>
        <w:t>102,40m</w:t>
      </w:r>
      <w:r w:rsidR="00CB173D">
        <w:rPr>
          <w:rFonts w:ascii="Arial" w:hAnsi="Arial" w:cs="Arial"/>
          <w:bCs/>
        </w:rPr>
        <w:t xml:space="preserve">. Délky </w:t>
      </w:r>
      <w:bookmarkEnd w:id="8"/>
      <w:r w:rsidR="00CB173D">
        <w:rPr>
          <w:rFonts w:ascii="Arial" w:hAnsi="Arial" w:cs="Arial"/>
          <w:bCs/>
        </w:rPr>
        <w:t>rozp</w:t>
      </w:r>
      <w:r w:rsidRPr="00F54488">
        <w:rPr>
          <w:rFonts w:ascii="Arial" w:hAnsi="Arial" w:cs="Arial"/>
          <w:bCs/>
        </w:rPr>
        <w:t>ětí jednotlivých polí</w:t>
      </w:r>
      <w:r w:rsidR="00CB173D">
        <w:rPr>
          <w:rFonts w:ascii="Arial" w:hAnsi="Arial" w:cs="Arial"/>
          <w:bCs/>
        </w:rPr>
        <w:t xml:space="preserve"> jsou </w:t>
      </w:r>
      <w:r w:rsidRPr="00CB173D">
        <w:rPr>
          <w:rFonts w:ascii="Arial" w:hAnsi="Arial" w:cs="Arial"/>
          <w:bCs/>
        </w:rPr>
        <w:t>10,13m</w:t>
      </w:r>
      <w:r w:rsidR="00CB173D" w:rsidRPr="00CB173D">
        <w:rPr>
          <w:rFonts w:ascii="Arial" w:hAnsi="Arial" w:cs="Arial"/>
          <w:bCs/>
        </w:rPr>
        <w:t>,13,49m, 17,96m, 26,08m, 8,00m a13,</w:t>
      </w:r>
      <w:proofErr w:type="gramStart"/>
      <w:r w:rsidR="00CB173D" w:rsidRPr="00CB173D">
        <w:rPr>
          <w:rFonts w:ascii="Arial" w:hAnsi="Arial" w:cs="Arial"/>
          <w:bCs/>
        </w:rPr>
        <w:t>00m</w:t>
      </w:r>
      <w:proofErr w:type="gramEnd"/>
      <w:r w:rsidR="00CB173D" w:rsidRPr="00CB173D">
        <w:rPr>
          <w:rFonts w:ascii="Arial" w:hAnsi="Arial" w:cs="Arial"/>
          <w:bCs/>
        </w:rPr>
        <w:t xml:space="preserve">. </w:t>
      </w:r>
      <w:r w:rsidR="00CB173D">
        <w:rPr>
          <w:rFonts w:ascii="Arial" w:hAnsi="Arial" w:cs="Arial"/>
          <w:bCs/>
        </w:rPr>
        <w:t>Vo</w:t>
      </w:r>
      <w:r w:rsidRPr="00F54488">
        <w:rPr>
          <w:rFonts w:ascii="Arial" w:hAnsi="Arial" w:cs="Arial"/>
          <w:bCs/>
        </w:rPr>
        <w:t>lná šířka mostu</w:t>
      </w:r>
      <w:r w:rsidR="00CB173D">
        <w:rPr>
          <w:rFonts w:ascii="Arial" w:hAnsi="Arial" w:cs="Arial"/>
          <w:bCs/>
        </w:rPr>
        <w:t xml:space="preserve"> je navržena </w:t>
      </w:r>
      <w:r w:rsidR="00CB173D" w:rsidRPr="00E710FF">
        <w:rPr>
          <w:rFonts w:ascii="Arial" w:hAnsi="Arial" w:cs="Arial"/>
          <w:bCs/>
        </w:rPr>
        <w:t>2</w:t>
      </w:r>
      <w:r w:rsidRPr="00E710FF">
        <w:rPr>
          <w:rFonts w:ascii="Arial" w:hAnsi="Arial" w:cs="Arial"/>
          <w:bCs/>
        </w:rPr>
        <w:t>,66m</w:t>
      </w:r>
      <w:r w:rsidR="00CB173D" w:rsidRPr="00E710FF">
        <w:rPr>
          <w:rFonts w:ascii="Arial" w:hAnsi="Arial" w:cs="Arial"/>
          <w:bCs/>
        </w:rPr>
        <w:t xml:space="preserve">, </w:t>
      </w:r>
      <w:r w:rsidR="00CB173D" w:rsidRPr="00CB173D">
        <w:rPr>
          <w:rFonts w:ascii="Arial" w:hAnsi="Arial" w:cs="Arial"/>
          <w:bCs/>
        </w:rPr>
        <w:t xml:space="preserve">šířka průchozího prostoru 2,50m. </w:t>
      </w:r>
      <w:r w:rsidRPr="00F54488">
        <w:rPr>
          <w:rFonts w:ascii="Arial" w:hAnsi="Arial" w:cs="Arial"/>
          <w:bCs/>
        </w:rPr>
        <w:t>Šířka mostu</w:t>
      </w:r>
      <w:r w:rsidR="00CB173D">
        <w:rPr>
          <w:rFonts w:ascii="Arial" w:hAnsi="Arial" w:cs="Arial"/>
          <w:bCs/>
        </w:rPr>
        <w:t xml:space="preserve"> je </w:t>
      </w:r>
      <w:r w:rsidRPr="00F54488">
        <w:rPr>
          <w:rFonts w:ascii="Arial" w:hAnsi="Arial" w:cs="Arial"/>
          <w:bCs/>
        </w:rPr>
        <w:t>3,10m</w:t>
      </w:r>
      <w:r w:rsidR="00CB173D">
        <w:rPr>
          <w:rFonts w:ascii="Arial" w:hAnsi="Arial" w:cs="Arial"/>
          <w:bCs/>
        </w:rPr>
        <w:t>, v</w:t>
      </w:r>
      <w:r w:rsidRPr="00F54488">
        <w:rPr>
          <w:rFonts w:ascii="Arial" w:hAnsi="Arial" w:cs="Arial"/>
          <w:bCs/>
        </w:rPr>
        <w:t>ýška mostu nad terénem</w:t>
      </w:r>
      <w:r w:rsidR="00CB173D">
        <w:rPr>
          <w:rFonts w:ascii="Arial" w:hAnsi="Arial" w:cs="Arial"/>
          <w:bCs/>
        </w:rPr>
        <w:t xml:space="preserve"> </w:t>
      </w:r>
      <w:r w:rsidRPr="00F54488">
        <w:rPr>
          <w:rFonts w:ascii="Arial" w:hAnsi="Arial" w:cs="Arial"/>
          <w:bCs/>
        </w:rPr>
        <w:t>8,14m</w:t>
      </w:r>
      <w:r w:rsidR="00CB173D">
        <w:rPr>
          <w:rFonts w:ascii="Arial" w:hAnsi="Arial" w:cs="Arial"/>
          <w:bCs/>
        </w:rPr>
        <w:t xml:space="preserve"> a s</w:t>
      </w:r>
      <w:r w:rsidRPr="00F54488">
        <w:rPr>
          <w:rFonts w:ascii="Arial" w:hAnsi="Arial" w:cs="Arial"/>
          <w:bCs/>
        </w:rPr>
        <w:t>tavební výška</w:t>
      </w:r>
      <w:r w:rsidR="00CB173D">
        <w:rPr>
          <w:rFonts w:ascii="Arial" w:hAnsi="Arial" w:cs="Arial"/>
          <w:bCs/>
        </w:rPr>
        <w:t xml:space="preserve"> </w:t>
      </w:r>
      <w:r w:rsidRPr="00F54488">
        <w:rPr>
          <w:rFonts w:ascii="Arial" w:hAnsi="Arial" w:cs="Arial"/>
          <w:bCs/>
        </w:rPr>
        <w:t>0,50m</w:t>
      </w:r>
      <w:r w:rsidR="00CB173D">
        <w:rPr>
          <w:rFonts w:ascii="Arial" w:hAnsi="Arial" w:cs="Arial"/>
          <w:bCs/>
        </w:rPr>
        <w:t xml:space="preserve">. </w:t>
      </w:r>
      <w:r w:rsidR="00E710FF">
        <w:rPr>
          <w:rFonts w:ascii="Arial" w:hAnsi="Arial" w:cs="Arial"/>
          <w:bCs/>
        </w:rPr>
        <w:t xml:space="preserve">Na šířkové uspořádání se rovněž vztahuje riziko č. 1. </w:t>
      </w:r>
    </w:p>
    <w:p w14:paraId="1108E25A" w14:textId="77777777" w:rsidR="00F54488" w:rsidRPr="009F7017" w:rsidRDefault="00F54488" w:rsidP="00F3401E">
      <w:pPr>
        <w:rPr>
          <w:rFonts w:ascii="Arial" w:hAnsi="Arial" w:cs="Arial"/>
          <w:highlight w:val="yellow"/>
          <w:u w:val="single"/>
        </w:rPr>
      </w:pPr>
    </w:p>
    <w:p w14:paraId="7C35452A" w14:textId="77777777" w:rsidR="00F3401E" w:rsidRPr="00AB1213" w:rsidRDefault="00F3401E" w:rsidP="00F3401E">
      <w:pPr>
        <w:rPr>
          <w:rFonts w:ascii="Arial" w:hAnsi="Arial" w:cs="Arial"/>
          <w:color w:val="FF0000"/>
          <w:u w:val="single"/>
        </w:rPr>
      </w:pPr>
      <w:r w:rsidRPr="00AB1213">
        <w:rPr>
          <w:rFonts w:ascii="Arial" w:hAnsi="Arial" w:cs="Arial"/>
          <w:color w:val="FF0000"/>
          <w:u w:val="single"/>
        </w:rPr>
        <w:t>Šířkové uspořádání na mostě je následující – měřeno v ose mostu:</w:t>
      </w:r>
    </w:p>
    <w:p w14:paraId="22AB6933" w14:textId="77777777" w:rsidR="00F3401E" w:rsidRPr="00AB1213" w:rsidRDefault="00F3401E" w:rsidP="00F3401E">
      <w:pPr>
        <w:tabs>
          <w:tab w:val="right" w:leader="dot" w:pos="9072"/>
        </w:tabs>
        <w:rPr>
          <w:rFonts w:ascii="Arial" w:hAnsi="Arial" w:cs="Arial"/>
          <w:color w:val="FF0000"/>
        </w:rPr>
      </w:pPr>
      <w:r w:rsidRPr="00AB1213">
        <w:rPr>
          <w:rFonts w:ascii="Arial" w:hAnsi="Arial" w:cs="Arial"/>
          <w:color w:val="FF0000"/>
        </w:rPr>
        <w:t>levé zábradlí</w:t>
      </w:r>
      <w:r w:rsidRPr="00AB1213">
        <w:rPr>
          <w:rFonts w:ascii="Arial" w:hAnsi="Arial" w:cs="Arial"/>
          <w:color w:val="FF0000"/>
        </w:rPr>
        <w:tab/>
        <w:t>0,22+0,08 m</w:t>
      </w:r>
    </w:p>
    <w:p w14:paraId="24EF96A1" w14:textId="77777777" w:rsidR="00F3401E" w:rsidRPr="00AB1213" w:rsidRDefault="00F3401E" w:rsidP="00F3401E">
      <w:pPr>
        <w:tabs>
          <w:tab w:val="right" w:leader="dot" w:pos="9072"/>
        </w:tabs>
        <w:rPr>
          <w:rFonts w:ascii="Arial" w:hAnsi="Arial" w:cs="Arial"/>
          <w:color w:val="FF0000"/>
        </w:rPr>
      </w:pPr>
      <w:r w:rsidRPr="00AB1213">
        <w:rPr>
          <w:rFonts w:ascii="Arial" w:hAnsi="Arial" w:cs="Arial"/>
          <w:color w:val="FF0000"/>
        </w:rPr>
        <w:t>jízdní pruh</w:t>
      </w:r>
      <w:r w:rsidRPr="00AB1213">
        <w:rPr>
          <w:rFonts w:ascii="Arial" w:hAnsi="Arial" w:cs="Arial"/>
          <w:color w:val="FF0000"/>
        </w:rPr>
        <w:tab/>
        <w:t>1,25 m</w:t>
      </w:r>
    </w:p>
    <w:p w14:paraId="167274CF" w14:textId="77777777" w:rsidR="00F3401E" w:rsidRPr="00AB1213" w:rsidRDefault="00F3401E" w:rsidP="00F3401E">
      <w:pPr>
        <w:tabs>
          <w:tab w:val="right" w:leader="dot" w:pos="9072"/>
        </w:tabs>
        <w:rPr>
          <w:rFonts w:ascii="Arial" w:hAnsi="Arial" w:cs="Arial"/>
          <w:color w:val="FF0000"/>
        </w:rPr>
      </w:pPr>
      <w:r w:rsidRPr="00AB1213">
        <w:rPr>
          <w:rFonts w:ascii="Arial" w:hAnsi="Arial" w:cs="Arial"/>
          <w:color w:val="FF0000"/>
        </w:rPr>
        <w:t>jízdní pruh</w:t>
      </w:r>
      <w:r w:rsidRPr="00AB1213">
        <w:rPr>
          <w:rFonts w:ascii="Arial" w:hAnsi="Arial" w:cs="Arial"/>
          <w:color w:val="FF0000"/>
        </w:rPr>
        <w:tab/>
        <w:t>1,25 m</w:t>
      </w:r>
    </w:p>
    <w:p w14:paraId="3FF7E644" w14:textId="77777777" w:rsidR="00F3401E" w:rsidRPr="00AB1213" w:rsidRDefault="00F3401E" w:rsidP="00F3401E">
      <w:pPr>
        <w:tabs>
          <w:tab w:val="right" w:leader="dot" w:pos="9072"/>
        </w:tabs>
        <w:rPr>
          <w:rFonts w:ascii="Arial" w:hAnsi="Arial" w:cs="Arial"/>
          <w:color w:val="FF0000"/>
          <w:u w:val="single"/>
        </w:rPr>
      </w:pPr>
      <w:r w:rsidRPr="00AB1213">
        <w:rPr>
          <w:rFonts w:ascii="Arial" w:hAnsi="Arial" w:cs="Arial"/>
          <w:color w:val="FF0000"/>
          <w:u w:val="single"/>
        </w:rPr>
        <w:t>pravé zábradlí</w:t>
      </w:r>
      <w:r w:rsidRPr="00AB1213">
        <w:rPr>
          <w:rFonts w:ascii="Arial" w:hAnsi="Arial" w:cs="Arial"/>
          <w:color w:val="FF0000"/>
          <w:u w:val="single"/>
        </w:rPr>
        <w:tab/>
        <w:t>0,22+0,08 m</w:t>
      </w:r>
    </w:p>
    <w:p w14:paraId="244999F8" w14:textId="3E099C31" w:rsidR="00F3401E" w:rsidRPr="00AB1213" w:rsidRDefault="00F3401E" w:rsidP="00F3401E">
      <w:pPr>
        <w:tabs>
          <w:tab w:val="right" w:leader="dot" w:pos="9072"/>
        </w:tabs>
        <w:rPr>
          <w:rFonts w:ascii="Arial" w:hAnsi="Arial" w:cs="Arial"/>
          <w:b/>
          <w:color w:val="FF0000"/>
        </w:rPr>
      </w:pPr>
      <w:r w:rsidRPr="00AB1213">
        <w:rPr>
          <w:rFonts w:ascii="Arial" w:hAnsi="Arial" w:cs="Arial"/>
          <w:b/>
          <w:color w:val="FF0000"/>
        </w:rPr>
        <w:t>šířka mostu</w:t>
      </w:r>
      <w:r w:rsidRPr="00AB1213">
        <w:rPr>
          <w:rFonts w:ascii="Arial" w:hAnsi="Arial" w:cs="Arial"/>
          <w:b/>
          <w:color w:val="FF0000"/>
        </w:rPr>
        <w:tab/>
        <w:t>3,10 m</w:t>
      </w:r>
    </w:p>
    <w:p w14:paraId="11B9E5F6" w14:textId="23B7BFE6" w:rsidR="00DD66D1" w:rsidRPr="00E710FF" w:rsidRDefault="00DD66D1" w:rsidP="00F3401E">
      <w:pPr>
        <w:tabs>
          <w:tab w:val="right" w:leader="dot" w:pos="9072"/>
        </w:tabs>
        <w:rPr>
          <w:rFonts w:ascii="Arial" w:hAnsi="Arial" w:cs="Arial"/>
          <w:b/>
        </w:rPr>
      </w:pPr>
    </w:p>
    <w:p w14:paraId="19D30075" w14:textId="2C579B83" w:rsidR="00DF0865" w:rsidRPr="00DF0865" w:rsidRDefault="00DF0865" w:rsidP="00B92301">
      <w:pPr>
        <w:ind w:firstLine="426"/>
        <w:jc w:val="both"/>
        <w:rPr>
          <w:rFonts w:ascii="Arial" w:hAnsi="Arial" w:cs="Arial"/>
        </w:rPr>
      </w:pPr>
      <w:bookmarkStart w:id="9" w:name="_Hlk43274880"/>
      <w:r w:rsidRPr="00DF0865">
        <w:rPr>
          <w:rFonts w:ascii="Arial" w:hAnsi="Arial" w:cs="Arial"/>
        </w:rPr>
        <w:t>Nosná konstrukce bude na každé podpěře uložena na ocelová ložiska.</w:t>
      </w:r>
      <w:r w:rsidRPr="00DF0865">
        <w:t xml:space="preserve"> </w:t>
      </w:r>
      <w:r w:rsidRPr="00DF0865">
        <w:rPr>
          <w:rFonts w:ascii="Arial" w:hAnsi="Arial" w:cs="Arial"/>
        </w:rPr>
        <w:t>U OP1 a OP6 bude osazen povrchový mostní závěr.</w:t>
      </w:r>
      <w:r w:rsidRPr="00DF0865">
        <w:t xml:space="preserve"> </w:t>
      </w:r>
      <w:r w:rsidRPr="00DF0865">
        <w:rPr>
          <w:rFonts w:ascii="Arial" w:hAnsi="Arial" w:cs="Arial"/>
        </w:rPr>
        <w:t>Založení opěr je navrženo hlubinné</w:t>
      </w:r>
      <w:r>
        <w:rPr>
          <w:rFonts w:ascii="Arial" w:hAnsi="Arial" w:cs="Arial"/>
        </w:rPr>
        <w:t>.</w:t>
      </w:r>
      <w:r w:rsidRPr="00DF0865">
        <w:rPr>
          <w:rFonts w:ascii="Arial" w:hAnsi="Arial" w:cs="Arial"/>
          <w:snapToGrid w:val="0"/>
        </w:rPr>
        <w:t xml:space="preserve"> Nově jsou navržené železobetonové monolitické opěry z bet. C30/37 XF4 + XD3.</w:t>
      </w:r>
      <w:r w:rsidRPr="00DF0865">
        <w:rPr>
          <w:rFonts w:ascii="Arial" w:hAnsi="Arial" w:cs="Arial"/>
        </w:rPr>
        <w:t xml:space="preserve"> Křídla jsou navržena z totožného betonu jako </w:t>
      </w:r>
      <w:proofErr w:type="gramStart"/>
      <w:r w:rsidRPr="00DF0865">
        <w:rPr>
          <w:rFonts w:ascii="Arial" w:hAnsi="Arial" w:cs="Arial"/>
        </w:rPr>
        <w:t>opěry</w:t>
      </w:r>
      <w:proofErr w:type="gramEnd"/>
      <w:r w:rsidRPr="00DF0865">
        <w:rPr>
          <w:rFonts w:ascii="Arial" w:hAnsi="Arial" w:cs="Arial"/>
        </w:rPr>
        <w:t xml:space="preserve"> tj. C30/37 XF4 + XD3.</w:t>
      </w:r>
    </w:p>
    <w:p w14:paraId="10569347" w14:textId="7F09F5BA" w:rsidR="00DF0865" w:rsidRPr="00DF0865" w:rsidRDefault="00DF0865" w:rsidP="00082F80">
      <w:pPr>
        <w:ind w:firstLine="426"/>
        <w:rPr>
          <w:rFonts w:ascii="Arial" w:hAnsi="Arial" w:cs="Arial"/>
          <w:szCs w:val="24"/>
        </w:rPr>
      </w:pPr>
      <w:r w:rsidRPr="00DF0865">
        <w:rPr>
          <w:rFonts w:ascii="Arial" w:hAnsi="Arial" w:cs="Arial"/>
        </w:rPr>
        <w:t xml:space="preserve">Na mostě bude provedena </w:t>
      </w:r>
      <w:proofErr w:type="spellStart"/>
      <w:r w:rsidRPr="00DF0865">
        <w:rPr>
          <w:rFonts w:ascii="Arial" w:hAnsi="Arial" w:cs="Arial"/>
        </w:rPr>
        <w:t>přímopojížděná</w:t>
      </w:r>
      <w:proofErr w:type="spellEnd"/>
      <w:r w:rsidRPr="00DF0865">
        <w:rPr>
          <w:rFonts w:ascii="Arial" w:hAnsi="Arial" w:cs="Arial"/>
        </w:rPr>
        <w:t xml:space="preserve"> izolace typu OS-F (TKP31 tab. </w:t>
      </w:r>
      <w:proofErr w:type="gramStart"/>
      <w:r w:rsidRPr="00DF0865">
        <w:rPr>
          <w:rFonts w:ascii="Arial" w:hAnsi="Arial" w:cs="Arial"/>
        </w:rPr>
        <w:t>5A</w:t>
      </w:r>
      <w:proofErr w:type="gramEnd"/>
      <w:r w:rsidRPr="00DF0865">
        <w:rPr>
          <w:rFonts w:ascii="Arial" w:hAnsi="Arial" w:cs="Arial"/>
        </w:rPr>
        <w:t>). Římsy na mostě nebudou prováděny.</w:t>
      </w:r>
    </w:p>
    <w:p w14:paraId="5295D3C6" w14:textId="6A9ABE1F" w:rsidR="00082F80" w:rsidRPr="00082F80" w:rsidRDefault="00082F80" w:rsidP="00E710FF">
      <w:pPr>
        <w:ind w:firstLine="426"/>
        <w:jc w:val="both"/>
        <w:rPr>
          <w:rFonts w:ascii="Arial" w:eastAsia="Calibri" w:hAnsi="Arial" w:cs="Arial"/>
        </w:rPr>
      </w:pPr>
      <w:bookmarkStart w:id="10" w:name="_Hlk497814001"/>
      <w:bookmarkStart w:id="11" w:name="_Hlk508276926"/>
      <w:bookmarkEnd w:id="9"/>
      <w:r w:rsidRPr="00082F80">
        <w:rPr>
          <w:rFonts w:ascii="Arial" w:hAnsi="Arial" w:cs="Arial"/>
        </w:rPr>
        <w:t xml:space="preserve">Odvodnění stezky je zajištěno příčným a podélným sklonem mostovky do </w:t>
      </w:r>
      <w:r w:rsidR="00E710FF">
        <w:rPr>
          <w:rFonts w:ascii="Arial" w:hAnsi="Arial" w:cs="Arial"/>
        </w:rPr>
        <w:t>o</w:t>
      </w:r>
      <w:r w:rsidRPr="00082F80">
        <w:rPr>
          <w:rFonts w:ascii="Arial" w:hAnsi="Arial" w:cs="Arial"/>
        </w:rPr>
        <w:t xml:space="preserve">dvodňovačů vyústěných </w:t>
      </w:r>
      <w:bookmarkEnd w:id="10"/>
      <w:bookmarkEnd w:id="11"/>
      <w:r w:rsidRPr="00082F80">
        <w:rPr>
          <w:rFonts w:ascii="Arial" w:hAnsi="Arial" w:cs="Arial"/>
        </w:rPr>
        <w:t>na terén</w:t>
      </w:r>
      <w:r w:rsidRPr="00082F80">
        <w:rPr>
          <w:rFonts w:ascii="Arial" w:eastAsia="Calibri" w:hAnsi="Arial" w:cs="Arial"/>
        </w:rPr>
        <w:t>.</w:t>
      </w:r>
    </w:p>
    <w:p w14:paraId="254EC874" w14:textId="77777777" w:rsidR="00B92301" w:rsidRDefault="00082F80" w:rsidP="00082F80">
      <w:pPr>
        <w:ind w:firstLine="426"/>
        <w:jc w:val="both"/>
        <w:rPr>
          <w:rFonts w:ascii="Arial" w:hAnsi="Arial" w:cs="Arial"/>
        </w:rPr>
      </w:pPr>
      <w:r w:rsidRPr="00082F80">
        <w:rPr>
          <w:rFonts w:ascii="Arial" w:hAnsi="Arial" w:cs="Arial"/>
        </w:rPr>
        <w:t xml:space="preserve">Pod přechodovými oblastmi bude provedeno odvodnění drenáží z PE trubky DN 150 mm (trubka bude perforovaná min na 2/3 povrchu), která bude vedena podél rubu opěry v příčném sklonu min. 3,0 %. Tato drenáž bude vyvedena skrz dřík opěr před jejich líc v chráničce DN 180 mm. </w:t>
      </w:r>
    </w:p>
    <w:p w14:paraId="004C27FF" w14:textId="6DB3C9BA" w:rsidR="00082F80" w:rsidRPr="00082F80" w:rsidRDefault="00082F80" w:rsidP="00082F80">
      <w:pPr>
        <w:ind w:firstLine="426"/>
        <w:jc w:val="both"/>
        <w:rPr>
          <w:rFonts w:ascii="Arial" w:hAnsi="Arial" w:cs="Arial"/>
        </w:rPr>
      </w:pPr>
      <w:r w:rsidRPr="00082F80">
        <w:rPr>
          <w:rFonts w:ascii="Arial" w:hAnsi="Arial" w:cs="Arial"/>
        </w:rPr>
        <w:t>Přechodové klíny délky 1,75 m budou provedeny na šířku vozovky. Navrženy jsou z betonu MCB. Přechodové klíny jsou uloženy na hutněném zásypu.</w:t>
      </w:r>
    </w:p>
    <w:p w14:paraId="7B59B550" w14:textId="04A72227" w:rsidR="00082F80" w:rsidRPr="00082F80" w:rsidRDefault="00082F80" w:rsidP="00082F80">
      <w:pPr>
        <w:ind w:firstLine="426"/>
        <w:jc w:val="both"/>
        <w:rPr>
          <w:rFonts w:ascii="Arial" w:hAnsi="Arial" w:cs="Arial"/>
        </w:rPr>
      </w:pPr>
    </w:p>
    <w:p w14:paraId="44BF7641" w14:textId="720FBFEF" w:rsidR="00DF0865" w:rsidRDefault="00DF0865" w:rsidP="00DF0865">
      <w:pPr>
        <w:ind w:firstLine="426"/>
        <w:rPr>
          <w:rFonts w:ascii="Arial" w:hAnsi="Arial" w:cs="Arial"/>
        </w:rPr>
      </w:pPr>
    </w:p>
    <w:p w14:paraId="61431561" w14:textId="65981742" w:rsidR="00FA0CF9" w:rsidRDefault="00FA0CF9" w:rsidP="00DF0865">
      <w:pPr>
        <w:ind w:firstLine="426"/>
        <w:rPr>
          <w:rFonts w:ascii="Arial" w:hAnsi="Arial" w:cs="Arial"/>
        </w:rPr>
      </w:pPr>
    </w:p>
    <w:p w14:paraId="16C123D5" w14:textId="0A886897" w:rsidR="00FA0CF9" w:rsidRDefault="00FA0CF9" w:rsidP="00DF0865">
      <w:pPr>
        <w:ind w:firstLine="426"/>
        <w:rPr>
          <w:rFonts w:ascii="Arial" w:hAnsi="Arial" w:cs="Arial"/>
        </w:rPr>
      </w:pPr>
    </w:p>
    <w:p w14:paraId="2E2123E6" w14:textId="77777777" w:rsidR="00FA0CF9" w:rsidRDefault="00FA0CF9" w:rsidP="00DF0865">
      <w:pPr>
        <w:ind w:firstLine="426"/>
        <w:rPr>
          <w:rFonts w:ascii="Arial" w:hAnsi="Arial" w:cs="Arial"/>
        </w:rPr>
      </w:pPr>
    </w:p>
    <w:p w14:paraId="0E8C021F" w14:textId="61D7415B" w:rsidR="00692484" w:rsidRPr="00E376BB" w:rsidRDefault="00C06B31" w:rsidP="005B3479">
      <w:pPr>
        <w:pStyle w:val="Nadpis2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0"/>
        </w:rPr>
        <w:t>5</w:t>
      </w:r>
      <w:r w:rsidR="00692484" w:rsidRPr="00E376BB">
        <w:rPr>
          <w:rFonts w:ascii="Arial" w:hAnsi="Arial" w:cs="Arial"/>
          <w:color w:val="auto"/>
          <w:szCs w:val="20"/>
        </w:rPr>
        <w:t xml:space="preserve">.2 </w:t>
      </w:r>
      <w:proofErr w:type="gramStart"/>
      <w:r w:rsidR="00692484" w:rsidRPr="00E376BB">
        <w:rPr>
          <w:rFonts w:ascii="Arial" w:hAnsi="Arial" w:cs="Arial"/>
          <w:color w:val="auto"/>
        </w:rPr>
        <w:t>Posouzení</w:t>
      </w:r>
      <w:r w:rsidR="00184C81" w:rsidRPr="00E376BB">
        <w:rPr>
          <w:rFonts w:ascii="Arial" w:hAnsi="Arial" w:cs="Arial"/>
          <w:color w:val="auto"/>
        </w:rPr>
        <w:t xml:space="preserve"> </w:t>
      </w:r>
      <w:r w:rsidR="00692484" w:rsidRPr="00E376BB">
        <w:rPr>
          <w:rFonts w:ascii="Arial" w:hAnsi="Arial" w:cs="Arial"/>
          <w:color w:val="auto"/>
        </w:rPr>
        <w:t xml:space="preserve"> správnosti</w:t>
      </w:r>
      <w:proofErr w:type="gramEnd"/>
      <w:r w:rsidR="00692484" w:rsidRPr="00E376BB">
        <w:rPr>
          <w:rFonts w:ascii="Arial" w:hAnsi="Arial" w:cs="Arial"/>
          <w:color w:val="auto"/>
        </w:rPr>
        <w:t>,</w:t>
      </w:r>
      <w:r w:rsidR="00184C81" w:rsidRPr="00E376BB">
        <w:rPr>
          <w:rFonts w:ascii="Arial" w:hAnsi="Arial" w:cs="Arial"/>
          <w:color w:val="auto"/>
        </w:rPr>
        <w:t xml:space="preserve"> </w:t>
      </w:r>
      <w:r w:rsidR="00692484" w:rsidRPr="00E376BB">
        <w:rPr>
          <w:rFonts w:ascii="Arial" w:hAnsi="Arial" w:cs="Arial"/>
          <w:color w:val="auto"/>
        </w:rPr>
        <w:t xml:space="preserve"> logické </w:t>
      </w:r>
      <w:r w:rsidR="00184C81" w:rsidRPr="00E376BB">
        <w:rPr>
          <w:rFonts w:ascii="Arial" w:hAnsi="Arial" w:cs="Arial"/>
          <w:color w:val="auto"/>
        </w:rPr>
        <w:t xml:space="preserve"> </w:t>
      </w:r>
      <w:r w:rsidR="00692484" w:rsidRPr="00E376BB">
        <w:rPr>
          <w:rFonts w:ascii="Arial" w:hAnsi="Arial" w:cs="Arial"/>
          <w:color w:val="auto"/>
        </w:rPr>
        <w:t>návaznosti</w:t>
      </w:r>
      <w:r w:rsidR="00184C81" w:rsidRPr="00E376BB">
        <w:rPr>
          <w:rFonts w:ascii="Arial" w:hAnsi="Arial" w:cs="Arial"/>
          <w:color w:val="auto"/>
        </w:rPr>
        <w:t xml:space="preserve"> </w:t>
      </w:r>
      <w:r w:rsidR="00692484" w:rsidRPr="00E376BB">
        <w:rPr>
          <w:rFonts w:ascii="Arial" w:hAnsi="Arial" w:cs="Arial"/>
          <w:color w:val="auto"/>
        </w:rPr>
        <w:t xml:space="preserve"> a konziste</w:t>
      </w:r>
      <w:r w:rsidR="00E376BB">
        <w:rPr>
          <w:rFonts w:ascii="Arial" w:hAnsi="Arial" w:cs="Arial"/>
          <w:color w:val="auto"/>
        </w:rPr>
        <w:t>nce svislého a vodorovného</w:t>
      </w:r>
      <w:r w:rsidR="00C82268">
        <w:rPr>
          <w:rFonts w:ascii="Arial" w:hAnsi="Arial" w:cs="Arial"/>
          <w:color w:val="auto"/>
        </w:rPr>
        <w:t xml:space="preserve"> </w:t>
      </w:r>
      <w:r w:rsidR="00692484" w:rsidRPr="00E376BB">
        <w:rPr>
          <w:rFonts w:ascii="Arial" w:hAnsi="Arial" w:cs="Arial"/>
          <w:color w:val="auto"/>
        </w:rPr>
        <w:t>dopravního značení</w:t>
      </w:r>
    </w:p>
    <w:p w14:paraId="2C3A119D" w14:textId="7AC85605" w:rsidR="00726806" w:rsidRDefault="00726806" w:rsidP="007B299A"/>
    <w:p w14:paraId="5EA47700" w14:textId="3518457C" w:rsidR="009622AF" w:rsidRPr="006C5C14" w:rsidRDefault="009622AF" w:rsidP="009622AF">
      <w:pPr>
        <w:pStyle w:val="Bezmezer"/>
        <w:spacing w:line="252" w:lineRule="auto"/>
        <w:ind w:firstLine="426"/>
        <w:jc w:val="both"/>
        <w:rPr>
          <w:rFonts w:ascii="Arial" w:hAnsi="Arial" w:cs="Arial"/>
        </w:rPr>
      </w:pPr>
      <w:r w:rsidRPr="006C5C14">
        <w:rPr>
          <w:rFonts w:ascii="Arial" w:hAnsi="Arial" w:cs="Arial"/>
        </w:rPr>
        <w:t xml:space="preserve">Trvalé dopravní značení </w:t>
      </w:r>
      <w:r>
        <w:rPr>
          <w:rFonts w:ascii="Arial" w:hAnsi="Arial" w:cs="Arial"/>
        </w:rPr>
        <w:t>je navrženo z</w:t>
      </w:r>
      <w:r w:rsidRPr="006C5C14">
        <w:rPr>
          <w:rFonts w:ascii="Arial" w:hAnsi="Arial" w:cs="Arial"/>
        </w:rPr>
        <w:t xml:space="preserve">ákladní velikosti. Značky budou upevněny na sloupcích z pozinkované ocelové trubky. Sloupky budou uchyceny pomocí tří kotevních šroubů do hliníkové patky se čtyřmi kotevními šrouby zalitými v bet. patce. </w:t>
      </w:r>
    </w:p>
    <w:p w14:paraId="6676112A" w14:textId="680C22FA" w:rsidR="009622AF" w:rsidRDefault="009622AF" w:rsidP="009622AF">
      <w:pPr>
        <w:ind w:firstLine="426"/>
        <w:jc w:val="both"/>
        <w:rPr>
          <w:rFonts w:ascii="Arial" w:hAnsi="Arial" w:cs="Arial"/>
        </w:rPr>
      </w:pPr>
      <w:r w:rsidRPr="006C5C14">
        <w:rPr>
          <w:rFonts w:ascii="Arial" w:hAnsi="Arial" w:cs="Arial"/>
        </w:rPr>
        <w:t>Vodorovné dopravní značení je navrženo na přejezdech společné stezky na sjezdech v km 0,877, 1,169 a v km 1,2</w:t>
      </w:r>
      <w:r w:rsidR="00E411AB">
        <w:rPr>
          <w:rFonts w:ascii="Arial" w:hAnsi="Arial" w:cs="Arial"/>
        </w:rPr>
        <w:t>1</w:t>
      </w:r>
      <w:r w:rsidRPr="006C5C14">
        <w:rPr>
          <w:rFonts w:ascii="Arial" w:hAnsi="Arial" w:cs="Arial"/>
        </w:rPr>
        <w:t xml:space="preserve">4. Na sjezdech budou vyznačeny piktogramy cyklistů a chodce.  </w:t>
      </w:r>
    </w:p>
    <w:p w14:paraId="3B31E535" w14:textId="3158C5B8" w:rsidR="0075036C" w:rsidRDefault="00E411AB" w:rsidP="00E411AB">
      <w:pPr>
        <w:ind w:firstLine="426"/>
        <w:jc w:val="both"/>
        <w:rPr>
          <w:rFonts w:ascii="Arial" w:hAnsi="Arial" w:cs="Arial"/>
          <w:bCs/>
        </w:rPr>
      </w:pPr>
      <w:r w:rsidRPr="00E411AB">
        <w:rPr>
          <w:rFonts w:ascii="Arial" w:hAnsi="Arial" w:cs="Arial"/>
          <w:bCs/>
        </w:rPr>
        <w:t>V blízkosti budovy Atria přes ulici Svobodova bude zřízeno místo pro přecházení na příčném prahu SO 186. Rampy budou zřízeny ze zámkové dlažby červené barvy a samotný povrch rampy bude z AB. Na příčném prahu bude provedeno VDZ</w:t>
      </w:r>
      <w:r w:rsidR="00A20E6B">
        <w:rPr>
          <w:rFonts w:ascii="Arial" w:hAnsi="Arial" w:cs="Arial"/>
          <w:bCs/>
        </w:rPr>
        <w:t xml:space="preserve"> V 17 a po obou stranách ulice Svobodovy bude osazeno SDZ IP 2.</w:t>
      </w:r>
    </w:p>
    <w:p w14:paraId="35A60181" w14:textId="7D284FF1" w:rsidR="00A33C5C" w:rsidRDefault="00A33C5C" w:rsidP="00E411AB">
      <w:pPr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Byla posuzovaná možnost osazení VDZ C 14</w:t>
      </w:r>
      <w:proofErr w:type="gramStart"/>
      <w:r>
        <w:rPr>
          <w:rFonts w:ascii="Arial" w:hAnsi="Arial" w:cs="Arial"/>
          <w:bCs/>
        </w:rPr>
        <w:t>a,b</w:t>
      </w:r>
      <w:proofErr w:type="gramEnd"/>
      <w:r>
        <w:rPr>
          <w:rFonts w:ascii="Arial" w:hAnsi="Arial" w:cs="Arial"/>
          <w:bCs/>
        </w:rPr>
        <w:t xml:space="preserve"> ve směrových obloucích v úseku od km 0,020 do km 0,060</w:t>
      </w:r>
      <w:r w:rsidR="003B5C35">
        <w:rPr>
          <w:rFonts w:ascii="Arial" w:hAnsi="Arial" w:cs="Arial"/>
          <w:bCs/>
        </w:rPr>
        <w:t xml:space="preserve">. Vzhledem k okolnosti, že skutečná hodnosta intenzit provozu není známa nebylo toto opatření navrženo. Jeho potřeba bude dána teprve po uvedení lávky do provozu. </w:t>
      </w:r>
    </w:p>
    <w:p w14:paraId="1A77D0F8" w14:textId="77777777" w:rsidR="00E411AB" w:rsidRPr="00E411AB" w:rsidRDefault="00E411AB" w:rsidP="00E411AB">
      <w:pPr>
        <w:ind w:firstLine="426"/>
        <w:jc w:val="both"/>
        <w:rPr>
          <w:rFonts w:ascii="Arial" w:hAnsi="Arial" w:cs="Arial"/>
          <w:bCs/>
        </w:rPr>
      </w:pPr>
    </w:p>
    <w:p w14:paraId="23FB0777" w14:textId="77777777" w:rsidR="00A95712" w:rsidRDefault="00C06B31" w:rsidP="00E376BB">
      <w:pPr>
        <w:pStyle w:val="Nadpis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</w:t>
      </w:r>
      <w:r w:rsidR="00692484" w:rsidRPr="00E376BB">
        <w:rPr>
          <w:rFonts w:ascii="Arial" w:hAnsi="Arial" w:cs="Arial"/>
          <w:color w:val="auto"/>
        </w:rPr>
        <w:t xml:space="preserve">.3 Prověření rozhledových poměrů </w:t>
      </w:r>
    </w:p>
    <w:p w14:paraId="705A2E61" w14:textId="77777777" w:rsidR="00FA77DA" w:rsidRDefault="00FA77DA" w:rsidP="00FA77DA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EB22A63" w14:textId="1F4190B2" w:rsidR="006C5C14" w:rsidRDefault="003978C6" w:rsidP="006C5C14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Rozhledové </w:t>
      </w:r>
      <w:r w:rsidR="00EE6019">
        <w:rPr>
          <w:rFonts w:ascii="Arial" w:hAnsi="Arial" w:cs="Arial"/>
        </w:rPr>
        <w:t xml:space="preserve">poměry </w:t>
      </w:r>
      <w:r w:rsidR="00B92301">
        <w:rPr>
          <w:rFonts w:ascii="Arial" w:hAnsi="Arial" w:cs="Arial"/>
        </w:rPr>
        <w:t>ne</w:t>
      </w:r>
      <w:r w:rsidR="00EE6019">
        <w:rPr>
          <w:rFonts w:ascii="Arial" w:hAnsi="Arial" w:cs="Arial"/>
        </w:rPr>
        <w:t xml:space="preserve">byly </w:t>
      </w:r>
      <w:r w:rsidR="00B92301">
        <w:rPr>
          <w:rFonts w:ascii="Arial" w:hAnsi="Arial" w:cs="Arial"/>
        </w:rPr>
        <w:t xml:space="preserve">dokladovány. Napojení společné stezky </w:t>
      </w:r>
      <w:r w:rsidR="00A33C5C">
        <w:rPr>
          <w:rFonts w:ascii="Arial" w:hAnsi="Arial" w:cs="Arial"/>
        </w:rPr>
        <w:t xml:space="preserve">pro cyklisty a chodce </w:t>
      </w:r>
      <w:r w:rsidR="00B92301">
        <w:rPr>
          <w:rFonts w:ascii="Arial" w:hAnsi="Arial" w:cs="Arial"/>
        </w:rPr>
        <w:t>na stezku</w:t>
      </w:r>
      <w:r w:rsidR="00A33C5C">
        <w:rPr>
          <w:rFonts w:ascii="Arial" w:hAnsi="Arial" w:cs="Arial"/>
        </w:rPr>
        <w:t xml:space="preserve"> č. 471 </w:t>
      </w:r>
      <w:r w:rsidR="00B92301">
        <w:rPr>
          <w:rFonts w:ascii="Arial" w:hAnsi="Arial" w:cs="Arial"/>
        </w:rPr>
        <w:t xml:space="preserve">před Poliklinikou je navrženo s velkou šikmostí, ale </w:t>
      </w:r>
      <w:r w:rsidR="00A33C5C">
        <w:rPr>
          <w:rFonts w:ascii="Arial" w:hAnsi="Arial" w:cs="Arial"/>
        </w:rPr>
        <w:t xml:space="preserve">je </w:t>
      </w:r>
      <w:r w:rsidR="00B92301">
        <w:rPr>
          <w:rFonts w:ascii="Arial" w:hAnsi="Arial" w:cs="Arial"/>
        </w:rPr>
        <w:t>kolmé v místě napojení</w:t>
      </w:r>
      <w:r w:rsidR="00A33C5C">
        <w:rPr>
          <w:rFonts w:ascii="Arial" w:hAnsi="Arial" w:cs="Arial"/>
        </w:rPr>
        <w:t xml:space="preserve"> na směrový oblouk</w:t>
      </w:r>
      <w:r w:rsidR="00B92301">
        <w:rPr>
          <w:rFonts w:ascii="Arial" w:hAnsi="Arial" w:cs="Arial"/>
        </w:rPr>
        <w:t xml:space="preserve">. Rozhled vpravo je zajištěn. Rozhled vlevo je zajištěn pouze za předpokladu zastavení </w:t>
      </w:r>
      <w:r w:rsidR="00A33C5C">
        <w:rPr>
          <w:rFonts w:ascii="Arial" w:hAnsi="Arial" w:cs="Arial"/>
        </w:rPr>
        <w:t>na VDZ V 15 s</w:t>
      </w:r>
      <w:r w:rsidR="006D638B">
        <w:rPr>
          <w:rFonts w:ascii="Arial" w:hAnsi="Arial" w:cs="Arial"/>
        </w:rPr>
        <w:t xml:space="preserve"> otočení</w:t>
      </w:r>
      <w:r w:rsidR="00A33C5C">
        <w:rPr>
          <w:rFonts w:ascii="Arial" w:hAnsi="Arial" w:cs="Arial"/>
        </w:rPr>
        <w:t>m</w:t>
      </w:r>
      <w:r w:rsidR="006D638B">
        <w:rPr>
          <w:rFonts w:ascii="Arial" w:hAnsi="Arial" w:cs="Arial"/>
        </w:rPr>
        <w:t xml:space="preserve"> hlavy o 120</w:t>
      </w:r>
      <w:r w:rsidR="006D638B" w:rsidRPr="006D638B">
        <w:rPr>
          <w:rFonts w:ascii="Arial" w:hAnsi="Arial" w:cs="Arial"/>
          <w:vertAlign w:val="superscript"/>
        </w:rPr>
        <w:t>o</w:t>
      </w:r>
      <w:r w:rsidR="006D638B">
        <w:rPr>
          <w:rFonts w:ascii="Arial" w:hAnsi="Arial" w:cs="Arial"/>
        </w:rPr>
        <w:t xml:space="preserve"> </w:t>
      </w:r>
      <w:r w:rsidR="00BF6333">
        <w:rPr>
          <w:rFonts w:ascii="Arial" w:hAnsi="Arial" w:cs="Arial"/>
        </w:rPr>
        <w:t>nebo osazení</w:t>
      </w:r>
      <w:r w:rsidR="00A33C5C">
        <w:rPr>
          <w:rFonts w:ascii="Arial" w:hAnsi="Arial" w:cs="Arial"/>
        </w:rPr>
        <w:t>m</w:t>
      </w:r>
      <w:r w:rsidR="00BF6333">
        <w:rPr>
          <w:rFonts w:ascii="Arial" w:hAnsi="Arial" w:cs="Arial"/>
        </w:rPr>
        <w:t xml:space="preserve"> </w:t>
      </w:r>
      <w:proofErr w:type="gramStart"/>
      <w:r w:rsidR="00BF6333">
        <w:rPr>
          <w:rFonts w:ascii="Arial" w:hAnsi="Arial" w:cs="Arial"/>
        </w:rPr>
        <w:t>zrcadla</w:t>
      </w:r>
      <w:r w:rsidR="00A33C5C">
        <w:rPr>
          <w:rFonts w:ascii="Arial" w:hAnsi="Arial" w:cs="Arial"/>
        </w:rPr>
        <w:t>.</w:t>
      </w:r>
      <w:r w:rsidR="00BF6333">
        <w:rPr>
          <w:rFonts w:ascii="Arial" w:hAnsi="Arial" w:cs="Arial"/>
        </w:rPr>
        <w:t>.</w:t>
      </w:r>
      <w:proofErr w:type="gramEnd"/>
      <w:r w:rsidR="00BF6333">
        <w:rPr>
          <w:rFonts w:ascii="Arial" w:hAnsi="Arial" w:cs="Arial"/>
        </w:rPr>
        <w:t xml:space="preserve"> </w:t>
      </w:r>
    </w:p>
    <w:p w14:paraId="2410E837" w14:textId="77777777" w:rsidR="006C5C14" w:rsidRDefault="006C5C14" w:rsidP="006C5C14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</w:p>
    <w:p w14:paraId="37A94E10" w14:textId="77777777" w:rsidR="006C5C14" w:rsidRDefault="006C5C14" w:rsidP="006C5C14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</w:p>
    <w:p w14:paraId="75248B9C" w14:textId="77777777" w:rsidR="00E80D85" w:rsidRDefault="00C06B31" w:rsidP="006C5C14">
      <w:pPr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</w:rPr>
      </w:pPr>
      <w:r w:rsidRPr="006C5C14">
        <w:rPr>
          <w:rFonts w:ascii="Arial" w:hAnsi="Arial" w:cs="Arial"/>
          <w:b/>
          <w:sz w:val="26"/>
          <w:szCs w:val="26"/>
        </w:rPr>
        <w:t>5</w:t>
      </w:r>
      <w:r w:rsidR="00692484" w:rsidRPr="006C5C14">
        <w:rPr>
          <w:rFonts w:ascii="Arial" w:hAnsi="Arial" w:cs="Arial"/>
          <w:b/>
          <w:sz w:val="26"/>
          <w:szCs w:val="26"/>
        </w:rPr>
        <w:t>.4 Zhodnocení bezprostředního okolí komunikac</w:t>
      </w:r>
      <w:r w:rsidR="00184C81" w:rsidRPr="006C5C14">
        <w:rPr>
          <w:rFonts w:ascii="Arial" w:hAnsi="Arial" w:cs="Arial"/>
          <w:b/>
          <w:sz w:val="26"/>
          <w:szCs w:val="26"/>
        </w:rPr>
        <w:t>e a pevných překážek</w:t>
      </w:r>
    </w:p>
    <w:p w14:paraId="160CCAAC" w14:textId="77777777" w:rsidR="006C5C14" w:rsidRDefault="006C5C14" w:rsidP="006C5C14">
      <w:pPr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</w:rPr>
      </w:pPr>
    </w:p>
    <w:p w14:paraId="03C7EAA6" w14:textId="77777777" w:rsidR="006C5C14" w:rsidRPr="006C5C14" w:rsidRDefault="006C5C14" w:rsidP="006C5C14">
      <w:pPr>
        <w:autoSpaceDE w:val="0"/>
        <w:autoSpaceDN w:val="0"/>
        <w:adjustRightInd w:val="0"/>
        <w:ind w:firstLine="426"/>
        <w:jc w:val="both"/>
        <w:rPr>
          <w:rFonts w:ascii="Arial" w:hAnsi="Arial" w:cs="Arial"/>
        </w:rPr>
      </w:pPr>
      <w:r w:rsidRPr="006C5C14">
        <w:rPr>
          <w:rFonts w:ascii="Arial" w:hAnsi="Arial" w:cs="Arial"/>
        </w:rPr>
        <w:t xml:space="preserve">Na trase se nevyskytují žádné pevné překážky. </w:t>
      </w:r>
    </w:p>
    <w:p w14:paraId="3397F198" w14:textId="77777777" w:rsidR="00C61CE1" w:rsidRPr="00636324" w:rsidRDefault="00C61CE1" w:rsidP="00A302BF">
      <w:pPr>
        <w:jc w:val="both"/>
      </w:pPr>
    </w:p>
    <w:p w14:paraId="671C1F25" w14:textId="77777777" w:rsidR="00493AE7" w:rsidRPr="00E376BB" w:rsidRDefault="00C06B31" w:rsidP="00E376BB">
      <w:pPr>
        <w:pStyle w:val="Nadpis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</w:t>
      </w:r>
      <w:r w:rsidR="00692484" w:rsidRPr="00E376BB">
        <w:rPr>
          <w:rFonts w:ascii="Arial" w:hAnsi="Arial" w:cs="Arial"/>
          <w:color w:val="auto"/>
        </w:rPr>
        <w:t>.5 Posouzení osvětlení</w:t>
      </w:r>
      <w:r w:rsidR="00053071" w:rsidRPr="00053071">
        <w:rPr>
          <w:rFonts w:ascii="Arial" w:hAnsi="Arial" w:cs="Arial"/>
        </w:rPr>
        <w:t xml:space="preserve"> </w:t>
      </w:r>
    </w:p>
    <w:p w14:paraId="3CE3C0DB" w14:textId="77777777" w:rsidR="00B34DA3" w:rsidRDefault="00B34DA3" w:rsidP="00493AE7">
      <w:pPr>
        <w:pStyle w:val="Default"/>
        <w:ind w:firstLine="284"/>
        <w:jc w:val="both"/>
        <w:rPr>
          <w:rFonts w:ascii="Arial" w:hAnsi="Arial" w:cs="Arial"/>
          <w:sz w:val="22"/>
          <w:szCs w:val="22"/>
        </w:rPr>
      </w:pPr>
    </w:p>
    <w:p w14:paraId="1E8D5DA7" w14:textId="77777777" w:rsidR="00BF6333" w:rsidRPr="00BF6333" w:rsidRDefault="00BF6333" w:rsidP="0047422E">
      <w:pPr>
        <w:tabs>
          <w:tab w:val="right" w:pos="8364"/>
        </w:tabs>
        <w:ind w:firstLine="426"/>
        <w:jc w:val="both"/>
        <w:rPr>
          <w:rFonts w:ascii="Arial" w:hAnsi="Arial" w:cs="Arial"/>
        </w:rPr>
      </w:pPr>
      <w:r w:rsidRPr="00BF6333">
        <w:rPr>
          <w:rFonts w:ascii="Arial" w:hAnsi="Arial" w:cs="Arial"/>
        </w:rPr>
        <w:t>V současné době není na mostě provedeno osvětlení, výstavbou nové konstrukce vznikla potřeba nasvětlení stezky se smíšeným provozem. Na straně polikliniky také dojde ke značným terénním úpravám a úpravám polohy stezek a je nutné přeložit stávající stožár VO do vhodného místa.</w:t>
      </w:r>
    </w:p>
    <w:p w14:paraId="4EC21759" w14:textId="3A9ACDDE" w:rsidR="00BF6333" w:rsidRPr="00BF6333" w:rsidRDefault="00BF6333" w:rsidP="0047422E">
      <w:pPr>
        <w:ind w:firstLine="426"/>
        <w:jc w:val="both"/>
        <w:rPr>
          <w:rFonts w:ascii="Arial" w:hAnsi="Arial" w:cs="Arial"/>
          <w:bCs/>
        </w:rPr>
      </w:pPr>
      <w:r w:rsidRPr="00BF6333">
        <w:rPr>
          <w:rFonts w:ascii="Arial" w:hAnsi="Arial" w:cs="Arial"/>
          <w:bCs/>
        </w:rPr>
        <w:t xml:space="preserve">Nově bude </w:t>
      </w:r>
      <w:proofErr w:type="spellStart"/>
      <w:r>
        <w:rPr>
          <w:rFonts w:ascii="Arial" w:hAnsi="Arial" w:cs="Arial"/>
          <w:bCs/>
        </w:rPr>
        <w:t>oszen</w:t>
      </w:r>
      <w:proofErr w:type="spellEnd"/>
      <w:r w:rsidRPr="00BF6333">
        <w:rPr>
          <w:rFonts w:ascii="Arial" w:hAnsi="Arial" w:cs="Arial"/>
          <w:bCs/>
        </w:rPr>
        <w:t xml:space="preserve"> sto</w:t>
      </w:r>
      <w:r>
        <w:rPr>
          <w:rFonts w:ascii="Arial" w:hAnsi="Arial" w:cs="Arial"/>
          <w:bCs/>
        </w:rPr>
        <w:t>ž</w:t>
      </w:r>
      <w:r w:rsidRPr="00BF6333">
        <w:rPr>
          <w:rFonts w:ascii="Arial" w:hAnsi="Arial" w:cs="Arial"/>
          <w:bCs/>
        </w:rPr>
        <w:t xml:space="preserve">ár VO do vhodného místa pro nasvětlení stezky pro smíšený provoz. V trase lávky bude pod zábradlí umístěn led pásek o dostatečné </w:t>
      </w:r>
      <w:proofErr w:type="spellStart"/>
      <w:r w:rsidRPr="00BF6333">
        <w:rPr>
          <w:rFonts w:ascii="Arial" w:hAnsi="Arial" w:cs="Arial"/>
          <w:bCs/>
        </w:rPr>
        <w:t>nasvětlovací</w:t>
      </w:r>
      <w:proofErr w:type="spellEnd"/>
      <w:r w:rsidRPr="00BF6333">
        <w:rPr>
          <w:rFonts w:ascii="Arial" w:hAnsi="Arial" w:cs="Arial"/>
          <w:bCs/>
        </w:rPr>
        <w:t xml:space="preserve"> intenzitě pro bezpečný provoz na stezce. </w:t>
      </w:r>
    </w:p>
    <w:p w14:paraId="07067EA9" w14:textId="77777777" w:rsidR="00BF6333" w:rsidRPr="00BF6333" w:rsidRDefault="00BF6333" w:rsidP="0047422E">
      <w:pPr>
        <w:jc w:val="both"/>
        <w:rPr>
          <w:rFonts w:ascii="Arial" w:hAnsi="Arial" w:cs="Arial"/>
          <w:bCs/>
        </w:rPr>
      </w:pPr>
      <w:r w:rsidRPr="00BF6333">
        <w:rPr>
          <w:rFonts w:ascii="Arial" w:hAnsi="Arial" w:cs="Arial"/>
          <w:bCs/>
        </w:rPr>
        <w:t xml:space="preserve">Lávka je pozemní komunikace, u které se počítá se společným provozem chodců a cyklistů. Z pohledu osvětlení je zařazena podle ČSN CEN/TR 13201-1 do normální třídy osvětlení P4 s požadavky na průměrnou osvětlenost Em ≥ 5,0 </w:t>
      </w:r>
      <w:proofErr w:type="spellStart"/>
      <w:r w:rsidRPr="00BF6333">
        <w:rPr>
          <w:rFonts w:ascii="Arial" w:hAnsi="Arial" w:cs="Arial"/>
          <w:bCs/>
        </w:rPr>
        <w:t>lx</w:t>
      </w:r>
      <w:proofErr w:type="spellEnd"/>
      <w:r w:rsidRPr="00BF6333">
        <w:rPr>
          <w:rFonts w:ascii="Arial" w:hAnsi="Arial" w:cs="Arial"/>
          <w:bCs/>
        </w:rPr>
        <w:t xml:space="preserve"> a minimální osvětlenost Emin ≥ 1,0 </w:t>
      </w:r>
      <w:proofErr w:type="spellStart"/>
      <w:r w:rsidRPr="00BF6333">
        <w:rPr>
          <w:rFonts w:ascii="Arial" w:hAnsi="Arial" w:cs="Arial"/>
          <w:bCs/>
        </w:rPr>
        <w:t>lx</w:t>
      </w:r>
      <w:proofErr w:type="spellEnd"/>
      <w:r w:rsidRPr="00BF6333">
        <w:rPr>
          <w:rFonts w:ascii="Arial" w:hAnsi="Arial" w:cs="Arial"/>
          <w:bCs/>
        </w:rPr>
        <w:t xml:space="preserve">. V období sníženého provozu v době od 22:00 do 6:00 je zařazena do adaptivní třídy P5 s požadavky na průměrnou osvětlenost Em ≥ 3,0 </w:t>
      </w:r>
      <w:proofErr w:type="spellStart"/>
      <w:r w:rsidRPr="00BF6333">
        <w:rPr>
          <w:rFonts w:ascii="Arial" w:hAnsi="Arial" w:cs="Arial"/>
          <w:bCs/>
        </w:rPr>
        <w:t>lx</w:t>
      </w:r>
      <w:proofErr w:type="spellEnd"/>
      <w:r w:rsidRPr="00BF6333">
        <w:rPr>
          <w:rFonts w:ascii="Arial" w:hAnsi="Arial" w:cs="Arial"/>
          <w:bCs/>
        </w:rPr>
        <w:t xml:space="preserve"> a minimální osvětlenost Emin ≥ 0,6 </w:t>
      </w:r>
      <w:proofErr w:type="spellStart"/>
      <w:r w:rsidRPr="00BF6333">
        <w:rPr>
          <w:rFonts w:ascii="Arial" w:hAnsi="Arial" w:cs="Arial"/>
          <w:bCs/>
        </w:rPr>
        <w:t>lx</w:t>
      </w:r>
      <w:proofErr w:type="spellEnd"/>
      <w:r w:rsidRPr="00BF6333">
        <w:rPr>
          <w:rFonts w:ascii="Arial" w:hAnsi="Arial" w:cs="Arial"/>
          <w:bCs/>
        </w:rPr>
        <w:t xml:space="preserve">. </w:t>
      </w:r>
    </w:p>
    <w:p w14:paraId="5386C41D" w14:textId="739BE1F5" w:rsidR="00B3560B" w:rsidRDefault="00BF6333" w:rsidP="0047422E">
      <w:pPr>
        <w:ind w:firstLine="426"/>
        <w:jc w:val="both"/>
        <w:rPr>
          <w:rFonts w:ascii="Arial" w:hAnsi="Arial" w:cs="Arial"/>
          <w:bCs/>
        </w:rPr>
      </w:pPr>
      <w:r w:rsidRPr="00BF6333">
        <w:rPr>
          <w:rFonts w:ascii="Arial" w:hAnsi="Arial" w:cs="Arial"/>
          <w:bCs/>
        </w:rPr>
        <w:t xml:space="preserve">Osvětlovací soustavu tvoří lineární LED moduly o celkové délce </w:t>
      </w:r>
      <w:proofErr w:type="gramStart"/>
      <w:r w:rsidRPr="00BF6333">
        <w:rPr>
          <w:rFonts w:ascii="Arial" w:hAnsi="Arial" w:cs="Arial"/>
          <w:bCs/>
        </w:rPr>
        <w:t>289m</w:t>
      </w:r>
      <w:proofErr w:type="gramEnd"/>
      <w:r w:rsidRPr="00BF6333">
        <w:rPr>
          <w:rFonts w:ascii="Arial" w:hAnsi="Arial" w:cs="Arial"/>
          <w:bCs/>
        </w:rPr>
        <w:t>, které jsou napájeny malým napětím 24 V DC. Barevný tón světla je teple bílý, náhradní teplota chromatičnosti 2 500 K.</w:t>
      </w:r>
      <w:r>
        <w:rPr>
          <w:rFonts w:ascii="Arial" w:hAnsi="Arial" w:cs="Arial"/>
          <w:bCs/>
        </w:rPr>
        <w:t xml:space="preserve"> </w:t>
      </w:r>
      <w:r w:rsidRPr="00BF6333">
        <w:rPr>
          <w:rFonts w:ascii="Arial" w:hAnsi="Arial" w:cs="Arial"/>
          <w:bCs/>
        </w:rPr>
        <w:t>Použité LED moduly jsou zality v polymerovém pouzdře odolném proti UV záření a jsou určeny do venkovního prostředí s rozsahem provozních teplot od –30 do +45 °C. Jsou vsazeny pod madlo do nosného hliníkového profilu.</w:t>
      </w:r>
      <w:r>
        <w:rPr>
          <w:rFonts w:ascii="Arial" w:hAnsi="Arial" w:cs="Arial"/>
          <w:bCs/>
        </w:rPr>
        <w:t xml:space="preserve"> </w:t>
      </w:r>
      <w:r w:rsidRPr="00BF6333">
        <w:rPr>
          <w:rFonts w:ascii="Arial" w:hAnsi="Arial" w:cs="Arial"/>
          <w:bCs/>
        </w:rPr>
        <w:t xml:space="preserve">Prostřednictvím konektoru IP68 jsou připojeny k přívodnímu kabelu. Napájecí vedení 24 V DC je vedeno ocelovým profilem pod madlem po obou stranách lávky. Rozbočení z napájecího vedení k jednotlivým LED modulům je provedeno přes vodotěsné rozebíratelné rozbočky s vysokým </w:t>
      </w:r>
    </w:p>
    <w:p w14:paraId="4F8648CF" w14:textId="77777777" w:rsidR="00B3560B" w:rsidRDefault="00B3560B" w:rsidP="0047422E">
      <w:pPr>
        <w:ind w:firstLine="426"/>
        <w:jc w:val="both"/>
        <w:rPr>
          <w:rFonts w:ascii="Arial" w:hAnsi="Arial" w:cs="Arial"/>
          <w:bCs/>
        </w:rPr>
      </w:pPr>
    </w:p>
    <w:p w14:paraId="34840199" w14:textId="741E7548" w:rsidR="00BF6333" w:rsidRPr="00BF6333" w:rsidRDefault="00BF6333" w:rsidP="00B3560B">
      <w:pPr>
        <w:jc w:val="both"/>
        <w:rPr>
          <w:rFonts w:ascii="Arial" w:hAnsi="Arial" w:cs="Arial"/>
          <w:bCs/>
        </w:rPr>
      </w:pPr>
      <w:r w:rsidRPr="00BF6333">
        <w:rPr>
          <w:rFonts w:ascii="Arial" w:hAnsi="Arial" w:cs="Arial"/>
          <w:bCs/>
        </w:rPr>
        <w:t xml:space="preserve">krytím (IP68). </w:t>
      </w:r>
      <w:proofErr w:type="spellStart"/>
      <w:r w:rsidRPr="00BF6333">
        <w:rPr>
          <w:rFonts w:ascii="Arial" w:hAnsi="Arial" w:cs="Arial"/>
          <w:bCs/>
        </w:rPr>
        <w:t>Stmívatelné</w:t>
      </w:r>
      <w:proofErr w:type="spellEnd"/>
      <w:r w:rsidRPr="00BF6333">
        <w:rPr>
          <w:rFonts w:ascii="Arial" w:hAnsi="Arial" w:cs="Arial"/>
          <w:bCs/>
        </w:rPr>
        <w:t xml:space="preserve"> napěťové zdroje 230 V AC/24 V DC, připojené na napájecí vedení, jsou instalovány v rozváděčích na začátku lávky.</w:t>
      </w:r>
    </w:p>
    <w:p w14:paraId="473E2312" w14:textId="376A4A48" w:rsidR="00BF6333" w:rsidRDefault="00BF6333" w:rsidP="0047422E">
      <w:pPr>
        <w:jc w:val="both"/>
        <w:rPr>
          <w:rFonts w:ascii="Arial" w:hAnsi="Arial" w:cs="Arial"/>
          <w:bCs/>
        </w:rPr>
      </w:pPr>
      <w:r w:rsidRPr="00BF6333">
        <w:rPr>
          <w:rFonts w:ascii="Arial" w:hAnsi="Arial" w:cs="Arial"/>
          <w:bCs/>
        </w:rPr>
        <w:t xml:space="preserve">Osvětlení lávky je napájeno ze sítě veřejného osvětlení. Napěťové zdroje jsou současně napojeny na DALI sběrnici. Úroveň osvětlení lávky se mění podle přednastaveného časového režimu v časovači. Vyšší osvětlenost bude na začátku a konci noci, nižší v průběhu noci. Světelný tok původní svítidel byl 180 </w:t>
      </w:r>
      <w:proofErr w:type="spellStart"/>
      <w:r w:rsidRPr="00BF6333">
        <w:rPr>
          <w:rFonts w:ascii="Arial" w:hAnsi="Arial" w:cs="Arial"/>
          <w:bCs/>
        </w:rPr>
        <w:t>klm</w:t>
      </w:r>
      <w:proofErr w:type="spellEnd"/>
      <w:r w:rsidRPr="00BF6333">
        <w:rPr>
          <w:rFonts w:ascii="Arial" w:hAnsi="Arial" w:cs="Arial"/>
          <w:bCs/>
        </w:rPr>
        <w:t xml:space="preserve"> a příkon 1,8 kW, světelný tok nových svítidel je 18 </w:t>
      </w:r>
      <w:proofErr w:type="spellStart"/>
      <w:r w:rsidRPr="00BF6333">
        <w:rPr>
          <w:rFonts w:ascii="Arial" w:hAnsi="Arial" w:cs="Arial"/>
          <w:bCs/>
        </w:rPr>
        <w:t>klm</w:t>
      </w:r>
      <w:proofErr w:type="spellEnd"/>
      <w:r w:rsidRPr="00BF6333">
        <w:rPr>
          <w:rFonts w:ascii="Arial" w:hAnsi="Arial" w:cs="Arial"/>
          <w:bCs/>
        </w:rPr>
        <w:t xml:space="preserve"> a příkon 0,8 W. Instalací nové soustavy došlo je snížení příkonu o 1 kW (</w:t>
      </w:r>
      <w:proofErr w:type="gramStart"/>
      <w:r w:rsidRPr="00BF6333">
        <w:rPr>
          <w:rFonts w:ascii="Arial" w:hAnsi="Arial" w:cs="Arial"/>
          <w:bCs/>
        </w:rPr>
        <w:t>55%</w:t>
      </w:r>
      <w:proofErr w:type="gramEnd"/>
      <w:r w:rsidRPr="00BF6333">
        <w:rPr>
          <w:rFonts w:ascii="Arial" w:hAnsi="Arial" w:cs="Arial"/>
          <w:bCs/>
        </w:rPr>
        <w:t xml:space="preserve">) a světelného toku o 162 </w:t>
      </w:r>
      <w:proofErr w:type="spellStart"/>
      <w:r w:rsidRPr="00BF6333">
        <w:rPr>
          <w:rFonts w:ascii="Arial" w:hAnsi="Arial" w:cs="Arial"/>
          <w:bCs/>
        </w:rPr>
        <w:t>klm</w:t>
      </w:r>
      <w:proofErr w:type="spellEnd"/>
      <w:r w:rsidRPr="00BF6333">
        <w:rPr>
          <w:rFonts w:ascii="Arial" w:hAnsi="Arial" w:cs="Arial"/>
          <w:bCs/>
        </w:rPr>
        <w:t xml:space="preserve"> (89%).</w:t>
      </w:r>
    </w:p>
    <w:p w14:paraId="3A93D25B" w14:textId="77777777" w:rsidR="00C82268" w:rsidRPr="00CC19B7" w:rsidRDefault="00C82268" w:rsidP="00C82268">
      <w:pPr>
        <w:tabs>
          <w:tab w:val="right" w:pos="8364"/>
        </w:tabs>
        <w:ind w:firstLine="426"/>
        <w:rPr>
          <w:rFonts w:ascii="Arial" w:hAnsi="Arial" w:cs="Arial"/>
          <w:bCs/>
        </w:rPr>
      </w:pPr>
      <w:r w:rsidRPr="00CC19B7">
        <w:rPr>
          <w:rFonts w:ascii="Arial" w:hAnsi="Arial" w:cs="Arial"/>
        </w:rPr>
        <w:t>Na trase je navržen příčný práh přes ulici Svobodovou SO 186</w:t>
      </w:r>
      <w:r>
        <w:rPr>
          <w:rFonts w:ascii="Arial" w:hAnsi="Arial" w:cs="Arial"/>
        </w:rPr>
        <w:t>, který bude místem pro přecházení</w:t>
      </w:r>
      <w:r w:rsidRPr="00CC19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úrovni chodníku. Nově bude místo pro přecházení přes ulici Svobodovu u Atria nasvětleno. </w:t>
      </w:r>
      <w:r w:rsidRPr="00CC19B7">
        <w:rPr>
          <w:rFonts w:ascii="Arial" w:hAnsi="Arial" w:cs="Arial"/>
        </w:rPr>
        <w:t xml:space="preserve">Budou osazeny </w:t>
      </w:r>
      <w:r>
        <w:rPr>
          <w:rFonts w:ascii="Arial" w:hAnsi="Arial" w:cs="Arial"/>
        </w:rPr>
        <w:t xml:space="preserve">v rámci SO 433 osazena </w:t>
      </w:r>
      <w:r w:rsidRPr="00CC19B7">
        <w:rPr>
          <w:rFonts w:ascii="Arial" w:hAnsi="Arial" w:cs="Arial"/>
        </w:rPr>
        <w:t xml:space="preserve">2 stožáry VO výšky 6,0m s výložníkem SV-2500.  Typ osvětlovacího stožáru bude zvolen na základě požadavku </w:t>
      </w:r>
      <w:proofErr w:type="spellStart"/>
      <w:r w:rsidRPr="00CC19B7">
        <w:rPr>
          <w:rFonts w:ascii="Arial" w:hAnsi="Arial" w:cs="Arial"/>
        </w:rPr>
        <w:t>MěO</w:t>
      </w:r>
      <w:proofErr w:type="spellEnd"/>
      <w:r w:rsidRPr="00CC19B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tbl>
      <w:tblPr>
        <w:tblW w:w="9534" w:type="dxa"/>
        <w:tblLook w:val="01E0" w:firstRow="1" w:lastRow="1" w:firstColumn="1" w:lastColumn="1" w:noHBand="0" w:noVBand="0"/>
      </w:tblPr>
      <w:tblGrid>
        <w:gridCol w:w="7797"/>
        <w:gridCol w:w="1737"/>
      </w:tblGrid>
      <w:tr w:rsidR="00C82268" w14:paraId="3BEEB65D" w14:textId="77777777" w:rsidTr="002F3C28">
        <w:tc>
          <w:tcPr>
            <w:tcW w:w="7797" w:type="dxa"/>
            <w:hideMark/>
          </w:tcPr>
          <w:p w14:paraId="53F9BE0E" w14:textId="77777777" w:rsidR="00C82268" w:rsidRPr="00CC19B7" w:rsidRDefault="00C82268" w:rsidP="002F3C28">
            <w:pPr>
              <w:ind w:firstLine="321"/>
              <w:rPr>
                <w:rFonts w:ascii="Arial" w:hAnsi="Arial" w:cs="Arial"/>
              </w:rPr>
            </w:pPr>
            <w:r w:rsidRPr="00CC19B7">
              <w:rPr>
                <w:rFonts w:ascii="Arial" w:hAnsi="Arial" w:cs="Arial"/>
              </w:rPr>
              <w:t>Rozvodná soustava</w:t>
            </w:r>
            <w:r>
              <w:rPr>
                <w:rFonts w:ascii="Arial" w:hAnsi="Arial" w:cs="Arial"/>
              </w:rPr>
              <w:t xml:space="preserve"> je </w:t>
            </w:r>
            <w:r w:rsidRPr="00CC19B7">
              <w:rPr>
                <w:rFonts w:ascii="Arial" w:hAnsi="Arial" w:cs="Arial"/>
              </w:rPr>
              <w:t>3+PEN, 400/</w:t>
            </w:r>
            <w:proofErr w:type="gramStart"/>
            <w:r w:rsidRPr="00CC19B7">
              <w:rPr>
                <w:rFonts w:ascii="Arial" w:hAnsi="Arial" w:cs="Arial"/>
              </w:rPr>
              <w:t>230V</w:t>
            </w:r>
            <w:proofErr w:type="gramEnd"/>
            <w:r w:rsidRPr="00CC19B7">
              <w:rPr>
                <w:rFonts w:ascii="Arial" w:hAnsi="Arial" w:cs="Arial"/>
              </w:rPr>
              <w:t xml:space="preserve"> AC, 50Hz, TN-C-S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737" w:type="dxa"/>
            <w:hideMark/>
          </w:tcPr>
          <w:p w14:paraId="2EFD067D" w14:textId="77777777" w:rsidR="00C82268" w:rsidRPr="00CC19B7" w:rsidRDefault="00C82268" w:rsidP="002F3C28">
            <w:pPr>
              <w:rPr>
                <w:rFonts w:ascii="Arial" w:hAnsi="Arial" w:cs="Arial"/>
              </w:rPr>
            </w:pPr>
          </w:p>
        </w:tc>
      </w:tr>
    </w:tbl>
    <w:p w14:paraId="2C4051EE" w14:textId="77777777" w:rsidR="00C82268" w:rsidRPr="00BF6333" w:rsidRDefault="00C82268" w:rsidP="0047422E">
      <w:pPr>
        <w:jc w:val="both"/>
        <w:rPr>
          <w:rFonts w:ascii="Arial" w:hAnsi="Arial" w:cs="Arial"/>
          <w:bCs/>
        </w:rPr>
      </w:pPr>
    </w:p>
    <w:p w14:paraId="7FE83BD7" w14:textId="706CC5D5" w:rsidR="00692484" w:rsidRDefault="00C06B31" w:rsidP="00E376BB">
      <w:pPr>
        <w:pStyle w:val="Nadpis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zCs w:val="20"/>
        </w:rPr>
        <w:t>5</w:t>
      </w:r>
      <w:r w:rsidR="00692484" w:rsidRPr="00E376BB">
        <w:rPr>
          <w:rFonts w:ascii="Arial" w:hAnsi="Arial" w:cs="Arial"/>
          <w:color w:val="auto"/>
          <w:szCs w:val="20"/>
        </w:rPr>
        <w:t xml:space="preserve">.6 </w:t>
      </w:r>
      <w:r w:rsidR="00692484" w:rsidRPr="00E376BB">
        <w:rPr>
          <w:rFonts w:ascii="Arial" w:hAnsi="Arial" w:cs="Arial"/>
          <w:color w:val="auto"/>
        </w:rPr>
        <w:t xml:space="preserve">Posouzení prvků zeleně </w:t>
      </w:r>
    </w:p>
    <w:p w14:paraId="0B4C9242" w14:textId="77777777" w:rsidR="00AA723D" w:rsidRPr="00AA723D" w:rsidRDefault="00AA723D" w:rsidP="00AA723D"/>
    <w:p w14:paraId="139397DD" w14:textId="77777777" w:rsidR="00493AE7" w:rsidRDefault="006C13E2" w:rsidP="004F0C1A">
      <w:pPr>
        <w:pStyle w:val="Default"/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rámci stavby nebyly řešeny vegetační úpravy. </w:t>
      </w:r>
      <w:r w:rsidR="007677B8">
        <w:rPr>
          <w:rFonts w:ascii="Arial" w:hAnsi="Arial" w:cs="Arial"/>
          <w:sz w:val="22"/>
          <w:szCs w:val="22"/>
        </w:rPr>
        <w:t xml:space="preserve"> </w:t>
      </w:r>
      <w:r w:rsidR="00D27830">
        <w:rPr>
          <w:rFonts w:ascii="Arial" w:hAnsi="Arial" w:cs="Arial"/>
          <w:sz w:val="22"/>
          <w:szCs w:val="22"/>
        </w:rPr>
        <w:t xml:space="preserve"> </w:t>
      </w:r>
    </w:p>
    <w:p w14:paraId="2035C15E" w14:textId="77777777" w:rsidR="00726806" w:rsidRDefault="00726806" w:rsidP="00175164">
      <w:pPr>
        <w:pStyle w:val="Default"/>
        <w:ind w:firstLine="284"/>
        <w:rPr>
          <w:rFonts w:ascii="Arial" w:hAnsi="Arial" w:cs="Arial"/>
          <w:sz w:val="22"/>
          <w:szCs w:val="22"/>
        </w:rPr>
      </w:pPr>
    </w:p>
    <w:p w14:paraId="494802F2" w14:textId="77777777" w:rsidR="00692484" w:rsidRPr="00E376BB" w:rsidRDefault="00C06B31" w:rsidP="00E376BB">
      <w:pPr>
        <w:pStyle w:val="Nadpis2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</w:t>
      </w:r>
      <w:r w:rsidR="00692484" w:rsidRPr="00E376BB">
        <w:rPr>
          <w:rFonts w:ascii="Arial" w:hAnsi="Arial" w:cs="Arial"/>
          <w:color w:val="auto"/>
        </w:rPr>
        <w:t xml:space="preserve">.7 Zhodnocení potřeb všech účastníků silničního provozu (chodců, cyklistů, </w:t>
      </w:r>
      <w:r w:rsidR="00172B3A" w:rsidRPr="00E376BB">
        <w:rPr>
          <w:rFonts w:ascii="Arial" w:hAnsi="Arial" w:cs="Arial"/>
          <w:color w:val="auto"/>
        </w:rPr>
        <w:t>m</w:t>
      </w:r>
      <w:r w:rsidR="00692484" w:rsidRPr="00E376BB">
        <w:rPr>
          <w:rFonts w:ascii="Arial" w:hAnsi="Arial" w:cs="Arial"/>
          <w:color w:val="auto"/>
        </w:rPr>
        <w:t>otocyklistů, řidičů osobních a nákl</w:t>
      </w:r>
      <w:r w:rsidR="00493AE7" w:rsidRPr="00E376BB">
        <w:rPr>
          <w:rFonts w:ascii="Arial" w:hAnsi="Arial" w:cs="Arial"/>
          <w:color w:val="auto"/>
        </w:rPr>
        <w:t xml:space="preserve">adních </w:t>
      </w:r>
      <w:r w:rsidR="00692484" w:rsidRPr="00E376BB">
        <w:rPr>
          <w:rFonts w:ascii="Arial" w:hAnsi="Arial" w:cs="Arial"/>
          <w:color w:val="auto"/>
        </w:rPr>
        <w:t>vozidel a osob s omezenou schopností pohybu a orientace)</w:t>
      </w:r>
    </w:p>
    <w:p w14:paraId="6AA5E8E9" w14:textId="77777777" w:rsidR="00A62FCD" w:rsidRDefault="00A62FCD" w:rsidP="00172B3A">
      <w:pPr>
        <w:pStyle w:val="Default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79E51B2B" w14:textId="2F1A666D" w:rsidR="00A27288" w:rsidRDefault="007D5FEE" w:rsidP="00034111">
      <w:pPr>
        <w:pStyle w:val="odstavec0"/>
        <w:ind w:firstLine="426"/>
      </w:pPr>
      <w:r>
        <w:t>Stezka pro chodce a cyklisty bude sloužit k pohybu osob a cyklistů bez pojezdu vozidly. Stezka svým podélným a příčným sklonem splňuje požadavky v</w:t>
      </w:r>
      <w:r w:rsidRPr="008C2F72">
        <w:t xml:space="preserve">yhlášky </w:t>
      </w:r>
      <w:r>
        <w:t>MMR č. </w:t>
      </w:r>
      <w:r w:rsidRPr="008C2F72">
        <w:t>398/2009 Sb. o obecných technických požadavcích zabezpečující bezbariérové užívání staveb</w:t>
      </w:r>
      <w:r>
        <w:t xml:space="preserve">. Maximální podélný sklon je navržen </w:t>
      </w:r>
      <w:proofErr w:type="gramStart"/>
      <w:r>
        <w:t>8,3</w:t>
      </w:r>
      <w:r w:rsidR="00034111">
        <w:t>%</w:t>
      </w:r>
      <w:proofErr w:type="gramEnd"/>
      <w:r w:rsidR="00034111">
        <w:t>, příčný sklon je navržen 2</w:t>
      </w:r>
      <w:r>
        <w:t xml:space="preserve">%. </w:t>
      </w:r>
    </w:p>
    <w:p w14:paraId="6550295E" w14:textId="37CF640C" w:rsidR="004F22A8" w:rsidRDefault="0061486F" w:rsidP="00B3560B">
      <w:pPr>
        <w:pStyle w:val="odstavec0"/>
        <w:ind w:firstLine="426"/>
      </w:pPr>
      <w:r>
        <w:t xml:space="preserve">Místa napojení a přecházení jsou vyznačena varovnými pásy šířky 0,40m a signálními pásy. Místo pro přecházení přes ulici Svobodovu u Atria je opatřeno příčným prahem v úrovni chodníku, který je osvětlen. </w:t>
      </w:r>
    </w:p>
    <w:p w14:paraId="6C8F918C" w14:textId="09755329" w:rsidR="0047422E" w:rsidRDefault="0061486F" w:rsidP="00B3560B">
      <w:pPr>
        <w:pStyle w:val="odstavec0"/>
        <w:ind w:firstLine="426"/>
      </w:pPr>
      <w:r>
        <w:t xml:space="preserve">Vodící linii pro slabozraké a nevidomé tvoří obrubník, který je osazen po obou stranách stezky. </w:t>
      </w:r>
      <w:r w:rsidR="003B5C35">
        <w:t xml:space="preserve">V místě křížení s chodníkem a pojížděnou plochou u Atria bude tento obrubník snížen na </w:t>
      </w:r>
      <w:proofErr w:type="gramStart"/>
      <w:r w:rsidR="003B5C35">
        <w:t>20mm</w:t>
      </w:r>
      <w:proofErr w:type="gramEnd"/>
      <w:r w:rsidR="003B5C35">
        <w:t xml:space="preserve">. </w:t>
      </w:r>
    </w:p>
    <w:p w14:paraId="7503F554" w14:textId="77777777" w:rsidR="00B3560B" w:rsidRDefault="00B3560B" w:rsidP="00B3560B">
      <w:pPr>
        <w:pStyle w:val="odstavec0"/>
      </w:pPr>
    </w:p>
    <w:p w14:paraId="58BF6DDE" w14:textId="77777777" w:rsidR="004F22A8" w:rsidRDefault="004F22A8" w:rsidP="004F22A8">
      <w:pPr>
        <w:pStyle w:val="Nadpis20"/>
        <w:rPr>
          <w:rFonts w:ascii="Arial" w:hAnsi="Arial" w:cs="Arial"/>
          <w:color w:val="000000" w:themeColor="text1"/>
        </w:rPr>
      </w:pPr>
      <w:r w:rsidRPr="004F22A8">
        <w:rPr>
          <w:rFonts w:ascii="Arial" w:hAnsi="Arial" w:cs="Arial"/>
          <w:color w:val="000000" w:themeColor="text1"/>
        </w:rPr>
        <w:t xml:space="preserve">5.8 Posouzení parkovacích a odstavných </w:t>
      </w:r>
      <w:proofErr w:type="gramStart"/>
      <w:r w:rsidRPr="004F22A8">
        <w:rPr>
          <w:rFonts w:ascii="Arial" w:hAnsi="Arial" w:cs="Arial"/>
          <w:color w:val="000000" w:themeColor="text1"/>
        </w:rPr>
        <w:t>ploch - PD</w:t>
      </w:r>
      <w:proofErr w:type="gramEnd"/>
      <w:r w:rsidRPr="004F22A8">
        <w:rPr>
          <w:rFonts w:ascii="Arial" w:hAnsi="Arial" w:cs="Arial"/>
          <w:color w:val="000000" w:themeColor="text1"/>
        </w:rPr>
        <w:t xml:space="preserve"> neobsahuje </w:t>
      </w:r>
    </w:p>
    <w:p w14:paraId="42E6CD5E" w14:textId="77777777" w:rsidR="004F22A8" w:rsidRPr="004F22A8" w:rsidRDefault="004F22A8" w:rsidP="004F22A8"/>
    <w:p w14:paraId="2B616252" w14:textId="77777777" w:rsidR="004F22A8" w:rsidRPr="00E376BB" w:rsidRDefault="004F22A8" w:rsidP="004F22A8">
      <w:pPr>
        <w:pStyle w:val="Nadpis2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5.9 Posouzení</w:t>
      </w:r>
      <w:r w:rsidRPr="00E376BB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aplikací</w:t>
      </w:r>
      <w:r w:rsidRPr="00E376BB">
        <w:rPr>
          <w:rFonts w:ascii="Arial" w:hAnsi="Arial" w:cs="Arial"/>
          <w:color w:val="auto"/>
        </w:rPr>
        <w:t xml:space="preserve"> p</w:t>
      </w:r>
      <w:r>
        <w:rPr>
          <w:rFonts w:ascii="Arial" w:hAnsi="Arial" w:cs="Arial"/>
          <w:color w:val="auto"/>
        </w:rPr>
        <w:t>rvků</w:t>
      </w:r>
      <w:r w:rsidRPr="00E376BB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pasivní</w:t>
      </w:r>
      <w:r w:rsidRPr="00E376BB">
        <w:rPr>
          <w:rFonts w:ascii="Arial" w:hAnsi="Arial" w:cs="Arial"/>
          <w:color w:val="auto"/>
        </w:rPr>
        <w:t xml:space="preserve"> </w:t>
      </w:r>
      <w:proofErr w:type="gramStart"/>
      <w:r w:rsidRPr="00E376BB">
        <w:rPr>
          <w:rFonts w:ascii="Arial" w:hAnsi="Arial" w:cs="Arial"/>
          <w:color w:val="auto"/>
        </w:rPr>
        <w:t>bezpečnosti  (</w:t>
      </w:r>
      <w:proofErr w:type="gramEnd"/>
      <w:r w:rsidRPr="00E376BB">
        <w:rPr>
          <w:rFonts w:ascii="Arial" w:hAnsi="Arial" w:cs="Arial"/>
          <w:color w:val="auto"/>
        </w:rPr>
        <w:t>například  střední  dělící  pásy  a zábrany  proti  srážkám   určené  k  předcházení   rizikům  pro  zranitelné  účastníky provozu)</w:t>
      </w:r>
    </w:p>
    <w:p w14:paraId="5205AF17" w14:textId="77777777" w:rsidR="00C61CE1" w:rsidRDefault="00C61CE1" w:rsidP="00A27288">
      <w:pPr>
        <w:ind w:firstLine="426"/>
        <w:jc w:val="both"/>
        <w:rPr>
          <w:rFonts w:ascii="Arial" w:hAnsi="Arial" w:cs="Arial"/>
        </w:rPr>
      </w:pPr>
    </w:p>
    <w:p w14:paraId="65373320" w14:textId="3EEB26A9" w:rsidR="00C82268" w:rsidRPr="00DF0865" w:rsidRDefault="00C82268" w:rsidP="009622AF">
      <w:pPr>
        <w:ind w:firstLine="426"/>
        <w:jc w:val="both"/>
        <w:rPr>
          <w:rFonts w:ascii="Arial" w:hAnsi="Arial" w:cs="Arial"/>
        </w:rPr>
      </w:pPr>
      <w:r w:rsidRPr="00082F80">
        <w:rPr>
          <w:rFonts w:ascii="Arial" w:hAnsi="Arial" w:cs="Arial"/>
        </w:rPr>
        <w:t>Na nosnou konstrukci</w:t>
      </w:r>
      <w:r>
        <w:rPr>
          <w:rFonts w:ascii="Arial" w:hAnsi="Arial" w:cs="Arial"/>
        </w:rPr>
        <w:t xml:space="preserve"> lávky SO 221</w:t>
      </w:r>
      <w:r w:rsidR="0061486F">
        <w:rPr>
          <w:rFonts w:ascii="Arial" w:hAnsi="Arial" w:cs="Arial"/>
        </w:rPr>
        <w:t xml:space="preserve"> </w:t>
      </w:r>
      <w:r w:rsidRPr="00082F80">
        <w:rPr>
          <w:rFonts w:ascii="Arial" w:hAnsi="Arial" w:cs="Arial"/>
        </w:rPr>
        <w:t>bude osazena výplň mostního zábradlí ze sítě z nerez lanek</w:t>
      </w:r>
      <w:r w:rsidR="00B3560B">
        <w:rPr>
          <w:rFonts w:ascii="Arial" w:hAnsi="Arial" w:cs="Arial"/>
        </w:rPr>
        <w:t xml:space="preserve">. </w:t>
      </w:r>
      <w:r w:rsidRPr="00082F80">
        <w:rPr>
          <w:rFonts w:ascii="Arial" w:hAnsi="Arial" w:cs="Arial"/>
          <w:noProof/>
        </w:rPr>
        <w:t>100mm nad povrch mostovky bude umístěna vodící tyč.</w:t>
      </w:r>
      <w:r>
        <w:rPr>
          <w:rFonts w:ascii="Arial" w:hAnsi="Arial" w:cs="Arial"/>
          <w:noProof/>
        </w:rPr>
        <w:t xml:space="preserve"> </w:t>
      </w:r>
      <w:r w:rsidRPr="00DF0865">
        <w:rPr>
          <w:rFonts w:ascii="Arial" w:hAnsi="Arial" w:cs="Arial"/>
        </w:rPr>
        <w:t xml:space="preserve">Výška horního povrchu madla nad </w:t>
      </w:r>
      <w:proofErr w:type="spellStart"/>
      <w:r w:rsidRPr="00DF0865">
        <w:rPr>
          <w:rFonts w:ascii="Arial" w:hAnsi="Arial" w:cs="Arial"/>
        </w:rPr>
        <w:t>pochůzí</w:t>
      </w:r>
      <w:proofErr w:type="spellEnd"/>
      <w:r w:rsidRPr="00DF0865">
        <w:rPr>
          <w:rFonts w:ascii="Arial" w:hAnsi="Arial" w:cs="Arial"/>
        </w:rPr>
        <w:t xml:space="preserve"> plochou je 1,30m</w:t>
      </w:r>
      <w:r w:rsidR="00B3560B">
        <w:rPr>
          <w:rFonts w:ascii="Arial" w:hAnsi="Arial" w:cs="Arial"/>
        </w:rPr>
        <w:t>.</w:t>
      </w:r>
      <w:r w:rsidRPr="00DF0865">
        <w:rPr>
          <w:rFonts w:ascii="Arial" w:hAnsi="Arial" w:cs="Arial"/>
        </w:rPr>
        <w:t xml:space="preserve"> </w:t>
      </w:r>
    </w:p>
    <w:p w14:paraId="6360BF00" w14:textId="77777777" w:rsidR="00A27288" w:rsidRDefault="00A27288" w:rsidP="009622AF">
      <w:pPr>
        <w:pStyle w:val="Odstavec"/>
        <w:ind w:firstLine="0"/>
      </w:pPr>
      <w:bookmarkStart w:id="12" w:name="_Toc207507902"/>
      <w:bookmarkStart w:id="13" w:name="_Toc256163786"/>
    </w:p>
    <w:bookmarkEnd w:id="12"/>
    <w:bookmarkEnd w:id="13"/>
    <w:p w14:paraId="118C5F9C" w14:textId="77777777" w:rsidR="00692484" w:rsidRDefault="00B26AEC" w:rsidP="00E376BB">
      <w:pPr>
        <w:pStyle w:val="Nadpis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5</w:t>
      </w:r>
      <w:r w:rsidR="00692484" w:rsidRPr="00E376BB">
        <w:rPr>
          <w:rFonts w:ascii="Arial" w:hAnsi="Arial" w:cs="Arial"/>
          <w:color w:val="auto"/>
        </w:rPr>
        <w:t>.10 Posouzení případné místní a přechodné úpravy na kom</w:t>
      </w:r>
      <w:r w:rsidR="00493AE7" w:rsidRPr="00E376BB">
        <w:rPr>
          <w:rFonts w:ascii="Arial" w:hAnsi="Arial" w:cs="Arial"/>
          <w:color w:val="auto"/>
        </w:rPr>
        <w:t>unikaci</w:t>
      </w:r>
    </w:p>
    <w:p w14:paraId="513C99C5" w14:textId="77777777" w:rsidR="005B5840" w:rsidRDefault="005B5840" w:rsidP="005B5840"/>
    <w:p w14:paraId="1CE3F9F4" w14:textId="106C8F7C" w:rsidR="005B5840" w:rsidRPr="00061A3A" w:rsidRDefault="00061A3A" w:rsidP="005B5840">
      <w:pPr>
        <w:ind w:firstLine="426"/>
        <w:jc w:val="both"/>
      </w:pPr>
      <w:r>
        <w:rPr>
          <w:rFonts w:ascii="Arial" w:hAnsi="Arial" w:cs="Arial"/>
        </w:rPr>
        <w:lastRenderedPageBreak/>
        <w:t xml:space="preserve">Součástí projektové dokumentace </w:t>
      </w:r>
      <w:r w:rsidR="003054A8">
        <w:rPr>
          <w:rFonts w:ascii="Arial" w:hAnsi="Arial" w:cs="Arial"/>
        </w:rPr>
        <w:t xml:space="preserve">je návrh organizace výstavby B 8, který obsahuje návrh trvalého a přechodného dopravního značení. </w:t>
      </w:r>
      <w:r w:rsidR="00B3560B">
        <w:rPr>
          <w:rFonts w:ascii="Arial" w:hAnsi="Arial" w:cs="Arial"/>
        </w:rPr>
        <w:t xml:space="preserve">Stavba bude prováděna ve 3.etapách </w:t>
      </w:r>
      <w:r w:rsidR="005B5840" w:rsidRPr="00FD7447">
        <w:rPr>
          <w:rFonts w:ascii="Arial" w:hAnsi="Arial" w:cs="Arial"/>
        </w:rPr>
        <w:t>Konkrétní osazení provizorního svislého i vodorovného dopravního značení během výstavby</w:t>
      </w:r>
      <w:r w:rsidR="005C373D">
        <w:rPr>
          <w:rFonts w:ascii="Arial" w:hAnsi="Arial" w:cs="Arial"/>
        </w:rPr>
        <w:t xml:space="preserve"> zajistí zhotovitel stavby</w:t>
      </w:r>
      <w:r w:rsidR="005B5840" w:rsidRPr="00FD7447">
        <w:rPr>
          <w:rFonts w:ascii="Arial" w:hAnsi="Arial" w:cs="Arial"/>
        </w:rPr>
        <w:t xml:space="preserve">. </w:t>
      </w:r>
    </w:p>
    <w:p w14:paraId="70F8C1E1" w14:textId="77777777" w:rsidR="007B299A" w:rsidRDefault="007B299A" w:rsidP="007B299A">
      <w:pPr>
        <w:pStyle w:val="StylOdstavec11b"/>
        <w:ind w:firstLine="426"/>
      </w:pPr>
    </w:p>
    <w:p w14:paraId="1232D671" w14:textId="77777777" w:rsidR="00593F52" w:rsidRDefault="00C06B31" w:rsidP="004B0D29">
      <w:pPr>
        <w:pStyle w:val="Nadpis20"/>
        <w:ind w:left="567" w:hanging="567"/>
        <w:rPr>
          <w:rFonts w:ascii="Arial" w:hAnsi="Arial" w:cs="Arial"/>
        </w:rPr>
      </w:pPr>
      <w:r>
        <w:rPr>
          <w:rFonts w:ascii="Arial" w:hAnsi="Arial" w:cs="Arial"/>
          <w:color w:val="auto"/>
        </w:rPr>
        <w:t>5</w:t>
      </w:r>
      <w:r w:rsidR="00593F52" w:rsidRPr="00E376BB">
        <w:rPr>
          <w:rFonts w:ascii="Arial" w:hAnsi="Arial" w:cs="Arial"/>
          <w:color w:val="auto"/>
        </w:rPr>
        <w:t xml:space="preserve">.11 </w:t>
      </w:r>
      <w:proofErr w:type="gramStart"/>
      <w:r w:rsidR="00593F52" w:rsidRPr="00214017">
        <w:rPr>
          <w:rFonts w:ascii="Arial" w:hAnsi="Arial" w:cs="Arial"/>
          <w:color w:val="auto"/>
        </w:rPr>
        <w:t xml:space="preserve">Posouzení </w:t>
      </w:r>
      <w:r w:rsidR="004B0D29">
        <w:rPr>
          <w:rFonts w:ascii="Arial" w:hAnsi="Arial" w:cs="Arial"/>
          <w:color w:val="auto"/>
        </w:rPr>
        <w:t xml:space="preserve"> </w:t>
      </w:r>
      <w:r w:rsidR="00593F52" w:rsidRPr="00214017">
        <w:rPr>
          <w:rFonts w:ascii="Arial" w:hAnsi="Arial" w:cs="Arial"/>
          <w:color w:val="auto"/>
        </w:rPr>
        <w:t>výsledků</w:t>
      </w:r>
      <w:proofErr w:type="gramEnd"/>
      <w:r w:rsidR="00593F52" w:rsidRPr="00214017">
        <w:rPr>
          <w:rFonts w:ascii="Arial" w:hAnsi="Arial" w:cs="Arial"/>
          <w:color w:val="auto"/>
        </w:rPr>
        <w:t xml:space="preserve"> </w:t>
      </w:r>
      <w:r w:rsidR="004B0D29">
        <w:rPr>
          <w:rFonts w:ascii="Arial" w:hAnsi="Arial" w:cs="Arial"/>
          <w:color w:val="auto"/>
        </w:rPr>
        <w:t xml:space="preserve"> </w:t>
      </w:r>
      <w:r w:rsidR="00593F52" w:rsidRPr="00214017">
        <w:rPr>
          <w:rFonts w:ascii="Arial" w:hAnsi="Arial" w:cs="Arial"/>
          <w:color w:val="auto"/>
        </w:rPr>
        <w:t xml:space="preserve">předchozí </w:t>
      </w:r>
      <w:r w:rsidR="004B0D29">
        <w:rPr>
          <w:rFonts w:ascii="Arial" w:hAnsi="Arial" w:cs="Arial"/>
          <w:color w:val="auto"/>
        </w:rPr>
        <w:t xml:space="preserve"> </w:t>
      </w:r>
      <w:r w:rsidR="00593F52" w:rsidRPr="00214017">
        <w:rPr>
          <w:rFonts w:ascii="Arial" w:hAnsi="Arial" w:cs="Arial"/>
          <w:color w:val="auto"/>
        </w:rPr>
        <w:t xml:space="preserve">fáze </w:t>
      </w:r>
      <w:r w:rsidR="004B0D29">
        <w:rPr>
          <w:rFonts w:ascii="Arial" w:hAnsi="Arial" w:cs="Arial"/>
          <w:color w:val="auto"/>
        </w:rPr>
        <w:t xml:space="preserve"> </w:t>
      </w:r>
      <w:r w:rsidR="00593F52" w:rsidRPr="00214017">
        <w:rPr>
          <w:rFonts w:ascii="Arial" w:hAnsi="Arial" w:cs="Arial"/>
          <w:color w:val="auto"/>
        </w:rPr>
        <w:t xml:space="preserve">auditu </w:t>
      </w:r>
      <w:r w:rsidR="004B0D29">
        <w:rPr>
          <w:rFonts w:ascii="Arial" w:hAnsi="Arial" w:cs="Arial"/>
          <w:color w:val="auto"/>
        </w:rPr>
        <w:t xml:space="preserve"> </w:t>
      </w:r>
      <w:r w:rsidR="00593F52" w:rsidRPr="00214017">
        <w:rPr>
          <w:rFonts w:ascii="Arial" w:hAnsi="Arial" w:cs="Arial"/>
          <w:color w:val="auto"/>
        </w:rPr>
        <w:t>bezpečnosti pozemní komunikace - Není relevantní.</w:t>
      </w:r>
      <w:r w:rsidR="00593F52" w:rsidRPr="00DD53DC">
        <w:rPr>
          <w:rFonts w:ascii="Arial" w:hAnsi="Arial" w:cs="Arial"/>
        </w:rPr>
        <w:t xml:space="preserve"> </w:t>
      </w:r>
    </w:p>
    <w:p w14:paraId="435970B6" w14:textId="77777777" w:rsidR="00A302BF" w:rsidRDefault="00A302BF" w:rsidP="00A302BF"/>
    <w:p w14:paraId="5945D0C7" w14:textId="77777777" w:rsidR="00692484" w:rsidRDefault="00C06B31" w:rsidP="00E376BB">
      <w:pPr>
        <w:pStyle w:val="Nadpis1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6</w:t>
      </w:r>
      <w:r w:rsidR="004654BE">
        <w:rPr>
          <w:rFonts w:ascii="Arial" w:hAnsi="Arial" w:cs="Arial"/>
          <w:color w:val="auto"/>
        </w:rPr>
        <w:t xml:space="preserve">. </w:t>
      </w:r>
      <w:r w:rsidR="00E376BB" w:rsidRPr="002243DF">
        <w:rPr>
          <w:rFonts w:ascii="Arial" w:hAnsi="Arial" w:cs="Arial"/>
          <w:color w:val="auto"/>
        </w:rPr>
        <w:t xml:space="preserve"> ZÁVĚR </w:t>
      </w:r>
    </w:p>
    <w:p w14:paraId="66675A40" w14:textId="77777777" w:rsidR="00D30245" w:rsidRPr="00D30245" w:rsidRDefault="00D30245" w:rsidP="00D30245"/>
    <w:p w14:paraId="25FE4209" w14:textId="77777777" w:rsidR="00D41FD7" w:rsidRDefault="00D30245" w:rsidP="00A36E7A">
      <w:pPr>
        <w:pStyle w:val="Styl3"/>
        <w:ind w:firstLine="426"/>
        <w:jc w:val="both"/>
        <w:rPr>
          <w:bCs w:val="0"/>
          <w:snapToGrid w:val="0"/>
          <w:color w:val="000000"/>
          <w:szCs w:val="22"/>
        </w:rPr>
      </w:pPr>
      <w:proofErr w:type="gramStart"/>
      <w:r w:rsidRPr="00D30245">
        <w:rPr>
          <w:bCs w:val="0"/>
          <w:snapToGrid w:val="0"/>
          <w:color w:val="000000"/>
          <w:szCs w:val="22"/>
        </w:rPr>
        <w:t>Prohlášení :</w:t>
      </w:r>
      <w:proofErr w:type="gramEnd"/>
      <w:r w:rsidRPr="00D30245">
        <w:rPr>
          <w:bCs w:val="0"/>
          <w:snapToGrid w:val="0"/>
          <w:color w:val="000000"/>
          <w:szCs w:val="22"/>
        </w:rPr>
        <w:t xml:space="preserve"> Bezpečnostnímu auditu byly předloženy všechny přílohy dle seznamu v části 1. Bezpečnostní</w:t>
      </w:r>
      <w:r w:rsidR="00D41FD7">
        <w:rPr>
          <w:bCs w:val="0"/>
          <w:snapToGrid w:val="0"/>
          <w:color w:val="000000"/>
          <w:szCs w:val="22"/>
        </w:rPr>
        <w:t xml:space="preserve"> </w:t>
      </w:r>
      <w:r w:rsidRPr="00D30245">
        <w:rPr>
          <w:bCs w:val="0"/>
          <w:snapToGrid w:val="0"/>
          <w:color w:val="000000"/>
          <w:szCs w:val="22"/>
        </w:rPr>
        <w:t xml:space="preserve"> audit </w:t>
      </w:r>
      <w:r w:rsidR="00D41FD7">
        <w:rPr>
          <w:bCs w:val="0"/>
          <w:snapToGrid w:val="0"/>
          <w:color w:val="000000"/>
          <w:szCs w:val="22"/>
        </w:rPr>
        <w:t xml:space="preserve"> </w:t>
      </w:r>
      <w:r w:rsidRPr="00D30245">
        <w:rPr>
          <w:bCs w:val="0"/>
          <w:snapToGrid w:val="0"/>
          <w:color w:val="000000"/>
          <w:szCs w:val="22"/>
        </w:rPr>
        <w:t xml:space="preserve">byl proveden za účelem zvýšení bezpečnosti a snížení rizika </w:t>
      </w:r>
    </w:p>
    <w:p w14:paraId="2638259E" w14:textId="77777777" w:rsidR="00D30245" w:rsidRDefault="00D30245" w:rsidP="00D41FD7">
      <w:pPr>
        <w:pStyle w:val="Styl3"/>
        <w:ind w:firstLine="0"/>
        <w:jc w:val="both"/>
        <w:rPr>
          <w:szCs w:val="22"/>
        </w:rPr>
      </w:pPr>
      <w:r w:rsidRPr="00D30245">
        <w:rPr>
          <w:bCs w:val="0"/>
          <w:snapToGrid w:val="0"/>
          <w:color w:val="000000"/>
          <w:szCs w:val="22"/>
        </w:rPr>
        <w:t>vzniku dopravních nehod. Byla posuzována m</w:t>
      </w:r>
      <w:r w:rsidRPr="00D30245">
        <w:rPr>
          <w:szCs w:val="22"/>
        </w:rPr>
        <w:t xml:space="preserve">ožná rizika vyplývající z provozu za snížené viditelnosti. </w:t>
      </w:r>
    </w:p>
    <w:p w14:paraId="5307E9C7" w14:textId="07FA582C" w:rsidR="00D30245" w:rsidRDefault="00D30245" w:rsidP="00A36E7A">
      <w:pPr>
        <w:pStyle w:val="Styl3"/>
        <w:ind w:firstLine="426"/>
        <w:jc w:val="both"/>
      </w:pPr>
      <w:r w:rsidRPr="00D30245">
        <w:t>Bezpečnostní audit byl proveden na základě pro</w:t>
      </w:r>
      <w:r w:rsidR="00635831">
        <w:t>jektové dokumentace ve stupni D</w:t>
      </w:r>
      <w:r w:rsidR="00061A3A">
        <w:t>SP</w:t>
      </w:r>
      <w:r w:rsidR="00A36E7A">
        <w:t xml:space="preserve"> z</w:t>
      </w:r>
      <w:r w:rsidR="00B3560B">
        <w:t> </w:t>
      </w:r>
      <w:r w:rsidR="00076127">
        <w:t>0</w:t>
      </w:r>
      <w:r w:rsidR="00B3560B">
        <w:t>2</w:t>
      </w:r>
      <w:r w:rsidR="00076127">
        <w:t>.</w:t>
      </w:r>
      <w:r w:rsidR="00A36E7A">
        <w:t>20</w:t>
      </w:r>
      <w:r w:rsidR="00061A3A">
        <w:t>2</w:t>
      </w:r>
      <w:r w:rsidR="00B3560B">
        <w:t>2</w:t>
      </w:r>
      <w:r w:rsidRPr="00D30245">
        <w:t xml:space="preserve">.  </w:t>
      </w:r>
    </w:p>
    <w:p w14:paraId="6880DADE" w14:textId="75871EB2" w:rsidR="006D638B" w:rsidRDefault="00D30245" w:rsidP="00536C60">
      <w:pPr>
        <w:ind w:firstLine="426"/>
        <w:jc w:val="both"/>
        <w:rPr>
          <w:rFonts w:ascii="Arial" w:hAnsi="Arial" w:cs="Arial"/>
          <w:bCs/>
          <w:snapToGrid w:val="0"/>
        </w:rPr>
      </w:pPr>
      <w:r w:rsidRPr="00EE74F2">
        <w:rPr>
          <w:rFonts w:ascii="Arial" w:hAnsi="Arial" w:cs="Arial"/>
          <w:bCs/>
          <w:snapToGrid w:val="0"/>
        </w:rPr>
        <w:t xml:space="preserve">Bezpečnostní audit </w:t>
      </w:r>
      <w:r w:rsidR="00B3560B">
        <w:rPr>
          <w:rFonts w:ascii="Arial" w:hAnsi="Arial" w:cs="Arial"/>
          <w:bCs/>
          <w:snapToGrid w:val="0"/>
        </w:rPr>
        <w:t>ne</w:t>
      </w:r>
      <w:r w:rsidRPr="00EE74F2">
        <w:rPr>
          <w:rFonts w:ascii="Arial" w:hAnsi="Arial" w:cs="Arial"/>
          <w:bCs/>
          <w:snapToGrid w:val="0"/>
        </w:rPr>
        <w:t xml:space="preserve">nalezl </w:t>
      </w:r>
      <w:r w:rsidR="005D52E4" w:rsidRPr="00EE74F2">
        <w:rPr>
          <w:rFonts w:ascii="Arial" w:hAnsi="Arial" w:cs="Arial"/>
          <w:bCs/>
          <w:snapToGrid w:val="0"/>
        </w:rPr>
        <w:t xml:space="preserve">bezpečnostní </w:t>
      </w:r>
      <w:r w:rsidR="0019438D" w:rsidRPr="00EE74F2">
        <w:rPr>
          <w:rFonts w:ascii="Arial" w:hAnsi="Arial" w:cs="Arial"/>
          <w:bCs/>
          <w:snapToGrid w:val="0"/>
        </w:rPr>
        <w:t>rizik</w:t>
      </w:r>
      <w:r w:rsidR="006D638B">
        <w:rPr>
          <w:rFonts w:ascii="Arial" w:hAnsi="Arial" w:cs="Arial"/>
          <w:bCs/>
          <w:snapToGrid w:val="0"/>
        </w:rPr>
        <w:t>a</w:t>
      </w:r>
      <w:r w:rsidR="00B3560B">
        <w:rPr>
          <w:rFonts w:ascii="Arial" w:hAnsi="Arial" w:cs="Arial"/>
          <w:bCs/>
          <w:snapToGrid w:val="0"/>
        </w:rPr>
        <w:t xml:space="preserve">. </w:t>
      </w:r>
      <w:r w:rsidR="00873F74">
        <w:rPr>
          <w:rFonts w:ascii="Arial" w:hAnsi="Arial" w:cs="Arial"/>
          <w:bCs/>
          <w:snapToGrid w:val="0"/>
        </w:rPr>
        <w:t xml:space="preserve">  </w:t>
      </w:r>
      <w:r w:rsidR="00C61CE1">
        <w:rPr>
          <w:rFonts w:ascii="Arial" w:hAnsi="Arial" w:cs="Arial"/>
          <w:bCs/>
          <w:snapToGrid w:val="0"/>
        </w:rPr>
        <w:t xml:space="preserve"> </w:t>
      </w:r>
    </w:p>
    <w:p w14:paraId="37672089" w14:textId="77777777" w:rsidR="00C61CE1" w:rsidRPr="00EE74F2" w:rsidRDefault="00C61CE1" w:rsidP="00536C60">
      <w:pPr>
        <w:ind w:firstLine="426"/>
        <w:jc w:val="both"/>
        <w:rPr>
          <w:rFonts w:ascii="Arial" w:hAnsi="Arial" w:cs="Arial"/>
          <w:color w:val="FF0000"/>
        </w:rPr>
      </w:pPr>
    </w:p>
    <w:p w14:paraId="0A57F879" w14:textId="77777777" w:rsidR="00D41FD7" w:rsidRPr="00B3560B" w:rsidRDefault="00D41FD7" w:rsidP="00A302BF">
      <w:pPr>
        <w:pStyle w:val="Styl1"/>
        <w:numPr>
          <w:ilvl w:val="0"/>
          <w:numId w:val="0"/>
        </w:numPr>
        <w:tabs>
          <w:tab w:val="left" w:pos="708"/>
        </w:tabs>
        <w:ind w:firstLine="426"/>
        <w:jc w:val="both"/>
        <w:rPr>
          <w:bCs w:val="0"/>
          <w:snapToGrid w:val="0"/>
          <w:color w:val="000000" w:themeColor="text1"/>
          <w:kern w:val="0"/>
          <w:sz w:val="24"/>
        </w:rPr>
      </w:pPr>
      <w:r w:rsidRPr="00B3560B">
        <w:rPr>
          <w:bCs w:val="0"/>
          <w:snapToGrid w:val="0"/>
          <w:color w:val="000000" w:themeColor="text1"/>
          <w:kern w:val="0"/>
          <w:sz w:val="24"/>
        </w:rPr>
        <w:t xml:space="preserve">Závěrem lze konstatovat, že zpracovaný bezpečnostní audit </w:t>
      </w:r>
      <w:r w:rsidRPr="00B3560B">
        <w:rPr>
          <w:bCs w:val="0"/>
          <w:color w:val="000000" w:themeColor="text1"/>
          <w:sz w:val="24"/>
          <w:lang w:eastAsia="en-US"/>
        </w:rPr>
        <w:t>dokládá příspěvek posuzovaného projektu ke zvýšení bezpečnosti dopravy v řešené lokalitě ve srovnání se stávajícím stavem.</w:t>
      </w:r>
      <w:r w:rsidRPr="00B3560B">
        <w:rPr>
          <w:bCs w:val="0"/>
          <w:snapToGrid w:val="0"/>
          <w:color w:val="000000" w:themeColor="text1"/>
          <w:kern w:val="0"/>
          <w:sz w:val="24"/>
        </w:rPr>
        <w:t xml:space="preserve"> </w:t>
      </w:r>
    </w:p>
    <w:p w14:paraId="6BE3DF1E" w14:textId="77777777" w:rsidR="00D41FD7" w:rsidRPr="00B3560B" w:rsidRDefault="00D41FD7" w:rsidP="00E376BB">
      <w:pPr>
        <w:ind w:firstLine="284"/>
        <w:jc w:val="both"/>
        <w:rPr>
          <w:rFonts w:ascii="Arial" w:hAnsi="Arial" w:cs="Arial"/>
          <w:color w:val="000000" w:themeColor="text1"/>
        </w:rPr>
      </w:pPr>
    </w:p>
    <w:p w14:paraId="1FF385B3" w14:textId="77777777" w:rsidR="002243DF" w:rsidRPr="00B3560B" w:rsidRDefault="002243DF" w:rsidP="00E376BB">
      <w:pPr>
        <w:ind w:firstLine="284"/>
        <w:jc w:val="both"/>
        <w:rPr>
          <w:rFonts w:ascii="Arial" w:hAnsi="Arial" w:cs="Arial"/>
          <w:color w:val="000000" w:themeColor="text1"/>
        </w:rPr>
      </w:pPr>
    </w:p>
    <w:p w14:paraId="5C5CEAFC" w14:textId="18E55A5F" w:rsidR="006F1E55" w:rsidRDefault="006F1E55" w:rsidP="006F1E55">
      <w:pPr>
        <w:pStyle w:val="Styl3"/>
        <w:ind w:firstLine="0"/>
        <w:jc w:val="both"/>
      </w:pPr>
      <w:r w:rsidRPr="00836BFC">
        <w:t xml:space="preserve">Ve Frýdku – Místku </w:t>
      </w:r>
      <w:r w:rsidRPr="00C61CE1">
        <w:t>dne</w:t>
      </w:r>
      <w:r w:rsidR="007B299A" w:rsidRPr="00C61CE1">
        <w:t xml:space="preserve"> </w:t>
      </w:r>
      <w:r w:rsidR="00B3560B">
        <w:t>10</w:t>
      </w:r>
      <w:r w:rsidR="00066F62" w:rsidRPr="00C61CE1">
        <w:t>.</w:t>
      </w:r>
      <w:r w:rsidR="00B3560B">
        <w:t>6</w:t>
      </w:r>
      <w:r w:rsidR="00360067" w:rsidRPr="00C61CE1">
        <w:t>.</w:t>
      </w:r>
      <w:r w:rsidRPr="00C61CE1">
        <w:t>20</w:t>
      </w:r>
      <w:r w:rsidR="00061A3A" w:rsidRPr="00C61CE1">
        <w:t>2</w:t>
      </w:r>
      <w:r w:rsidR="00873F74">
        <w:t>2</w:t>
      </w:r>
    </w:p>
    <w:p w14:paraId="73AF9FE8" w14:textId="77777777" w:rsidR="006F1E55" w:rsidRPr="00836BFC" w:rsidRDefault="006F1E55" w:rsidP="006F1E55">
      <w:pPr>
        <w:pStyle w:val="Styl3"/>
        <w:jc w:val="both"/>
        <w:rPr>
          <w:szCs w:val="22"/>
        </w:rPr>
      </w:pPr>
    </w:p>
    <w:p w14:paraId="3B1D55D8" w14:textId="207B8C94" w:rsidR="00873F74" w:rsidRDefault="00AF523B" w:rsidP="006F1E55">
      <w:pPr>
        <w:tabs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Ing. </w:t>
      </w:r>
      <w:r w:rsidR="00873F74">
        <w:rPr>
          <w:rFonts w:ascii="Arial" w:hAnsi="Arial"/>
        </w:rPr>
        <w:t xml:space="preserve">Marcela </w:t>
      </w:r>
      <w:proofErr w:type="gramStart"/>
      <w:r w:rsidR="00873F74">
        <w:rPr>
          <w:rFonts w:ascii="Arial" w:hAnsi="Arial"/>
        </w:rPr>
        <w:t>Vaverková</w:t>
      </w:r>
      <w:r w:rsidR="00722AA5">
        <w:rPr>
          <w:rFonts w:ascii="Arial" w:hAnsi="Arial"/>
        </w:rPr>
        <w:t>....</w:t>
      </w:r>
      <w:proofErr w:type="gramEnd"/>
      <w:r w:rsidR="006F1E55" w:rsidRPr="00836BFC">
        <w:rPr>
          <w:rFonts w:ascii="Arial" w:hAnsi="Arial"/>
        </w:rPr>
        <w:t>………</w:t>
      </w:r>
      <w:r>
        <w:rPr>
          <w:rFonts w:ascii="Arial" w:hAnsi="Arial"/>
        </w:rPr>
        <w:t>...</w:t>
      </w:r>
      <w:r w:rsidR="006F1E55" w:rsidRPr="00836BFC">
        <w:rPr>
          <w:rFonts w:ascii="Arial" w:hAnsi="Arial"/>
        </w:rPr>
        <w:t>……………………..............................................................</w:t>
      </w:r>
    </w:p>
    <w:p w14:paraId="3ECCC93B" w14:textId="22A2D40F" w:rsidR="00873F74" w:rsidRDefault="00873F74" w:rsidP="006F1E55">
      <w:pPr>
        <w:tabs>
          <w:tab w:val="right" w:pos="9072"/>
        </w:tabs>
        <w:jc w:val="both"/>
        <w:rPr>
          <w:rFonts w:ascii="Arial" w:hAnsi="Arial"/>
        </w:rPr>
      </w:pPr>
    </w:p>
    <w:p w14:paraId="5BADF56D" w14:textId="50F62D6C" w:rsidR="00493475" w:rsidRDefault="00493475" w:rsidP="006F1E55">
      <w:pPr>
        <w:tabs>
          <w:tab w:val="right" w:pos="9072"/>
        </w:tabs>
        <w:jc w:val="both"/>
        <w:rPr>
          <w:rFonts w:ascii="Arial" w:hAnsi="Arial"/>
        </w:rPr>
      </w:pPr>
      <w:r>
        <w:rPr>
          <w:rFonts w:ascii="Arial" w:hAnsi="Arial"/>
        </w:rPr>
        <w:t>Ing. Oldřich Čajka………………………………………………………………………………</w:t>
      </w:r>
      <w:proofErr w:type="gramStart"/>
      <w:r>
        <w:rPr>
          <w:rFonts w:ascii="Arial" w:hAnsi="Arial"/>
        </w:rPr>
        <w:t>…….</w:t>
      </w:r>
      <w:proofErr w:type="gramEnd"/>
      <w:r>
        <w:rPr>
          <w:rFonts w:ascii="Arial" w:hAnsi="Arial"/>
        </w:rPr>
        <w:t>.</w:t>
      </w:r>
    </w:p>
    <w:p w14:paraId="339689BC" w14:textId="6D6AF3F1" w:rsidR="006F1E55" w:rsidRDefault="006F1E55" w:rsidP="006F1E55">
      <w:pPr>
        <w:tabs>
          <w:tab w:val="right" w:pos="9072"/>
        </w:tabs>
        <w:jc w:val="both"/>
        <w:rPr>
          <w:rFonts w:ascii="Arial" w:hAnsi="Arial"/>
        </w:rPr>
      </w:pPr>
      <w:r w:rsidRPr="00836BFC">
        <w:rPr>
          <w:rFonts w:ascii="Arial" w:hAnsi="Arial"/>
        </w:rPr>
        <w:tab/>
      </w:r>
    </w:p>
    <w:p w14:paraId="312EADEA" w14:textId="77777777" w:rsidR="006F1E55" w:rsidRDefault="006F1E55" w:rsidP="006F1E55">
      <w:pPr>
        <w:jc w:val="both"/>
        <w:rPr>
          <w:rFonts w:ascii="Arial" w:hAnsi="Arial"/>
        </w:rPr>
      </w:pPr>
    </w:p>
    <w:p w14:paraId="66D2C1D2" w14:textId="77777777" w:rsidR="007B299A" w:rsidRDefault="007B299A" w:rsidP="006F1E55">
      <w:pPr>
        <w:jc w:val="both"/>
        <w:rPr>
          <w:rFonts w:ascii="Arial" w:hAnsi="Arial"/>
        </w:rPr>
      </w:pPr>
    </w:p>
    <w:p w14:paraId="3E6290FF" w14:textId="77777777" w:rsidR="007B299A" w:rsidRDefault="007B299A" w:rsidP="006F1E55">
      <w:pPr>
        <w:jc w:val="both"/>
        <w:rPr>
          <w:rFonts w:ascii="Arial" w:hAnsi="Arial"/>
        </w:rPr>
      </w:pPr>
    </w:p>
    <w:p w14:paraId="66615C34" w14:textId="77777777" w:rsidR="00C61CE1" w:rsidRDefault="00C61CE1" w:rsidP="006F1E55">
      <w:pPr>
        <w:jc w:val="both"/>
        <w:rPr>
          <w:rFonts w:ascii="Arial" w:hAnsi="Arial"/>
        </w:rPr>
      </w:pPr>
    </w:p>
    <w:p w14:paraId="401B215D" w14:textId="77777777" w:rsidR="00C61CE1" w:rsidRDefault="00C61CE1" w:rsidP="006F1E55">
      <w:pPr>
        <w:jc w:val="both"/>
        <w:rPr>
          <w:rFonts w:ascii="Arial" w:hAnsi="Arial"/>
        </w:rPr>
      </w:pPr>
    </w:p>
    <w:p w14:paraId="6BDBCAE5" w14:textId="77777777" w:rsidR="00C61CE1" w:rsidRDefault="00C61CE1" w:rsidP="006F1E55">
      <w:pPr>
        <w:jc w:val="both"/>
        <w:rPr>
          <w:rFonts w:ascii="Arial" w:hAnsi="Arial"/>
        </w:rPr>
      </w:pPr>
    </w:p>
    <w:p w14:paraId="6A03926C" w14:textId="77777777" w:rsidR="00C61CE1" w:rsidRDefault="00C61CE1" w:rsidP="006F1E55">
      <w:pPr>
        <w:jc w:val="both"/>
        <w:rPr>
          <w:rFonts w:ascii="Arial" w:hAnsi="Arial"/>
        </w:rPr>
      </w:pPr>
    </w:p>
    <w:p w14:paraId="26153458" w14:textId="77777777" w:rsidR="00C61CE1" w:rsidRDefault="00C61CE1" w:rsidP="006F1E55">
      <w:pPr>
        <w:jc w:val="both"/>
        <w:rPr>
          <w:rFonts w:ascii="Arial" w:hAnsi="Arial"/>
        </w:rPr>
      </w:pPr>
    </w:p>
    <w:p w14:paraId="1685D828" w14:textId="77777777" w:rsidR="00C61CE1" w:rsidRDefault="00C61CE1" w:rsidP="006F1E55">
      <w:pPr>
        <w:jc w:val="both"/>
        <w:rPr>
          <w:rFonts w:ascii="Arial" w:hAnsi="Arial"/>
        </w:rPr>
      </w:pPr>
    </w:p>
    <w:p w14:paraId="27C2353F" w14:textId="77777777" w:rsidR="00C61CE1" w:rsidRDefault="00C61CE1" w:rsidP="006F1E55">
      <w:pPr>
        <w:jc w:val="both"/>
        <w:rPr>
          <w:rFonts w:ascii="Arial" w:hAnsi="Arial"/>
        </w:rPr>
      </w:pPr>
    </w:p>
    <w:p w14:paraId="60818CFF" w14:textId="77777777" w:rsidR="00C61CE1" w:rsidRDefault="00C61CE1" w:rsidP="006F1E55">
      <w:pPr>
        <w:jc w:val="both"/>
        <w:rPr>
          <w:rFonts w:ascii="Arial" w:hAnsi="Arial"/>
        </w:rPr>
      </w:pPr>
    </w:p>
    <w:p w14:paraId="650B0E0B" w14:textId="77777777" w:rsidR="00C61CE1" w:rsidRDefault="00C61CE1" w:rsidP="006F1E55">
      <w:pPr>
        <w:jc w:val="both"/>
        <w:rPr>
          <w:rFonts w:ascii="Arial" w:hAnsi="Arial"/>
        </w:rPr>
      </w:pPr>
    </w:p>
    <w:p w14:paraId="74269C0D" w14:textId="77777777" w:rsidR="00C61CE1" w:rsidRDefault="00C61CE1" w:rsidP="006F1E55">
      <w:pPr>
        <w:jc w:val="both"/>
        <w:rPr>
          <w:rFonts w:ascii="Arial" w:hAnsi="Arial"/>
        </w:rPr>
      </w:pPr>
    </w:p>
    <w:p w14:paraId="083D99AF" w14:textId="77777777" w:rsidR="00C61CE1" w:rsidRDefault="00C61CE1" w:rsidP="006F1E55">
      <w:pPr>
        <w:jc w:val="both"/>
        <w:rPr>
          <w:rFonts w:ascii="Arial" w:hAnsi="Arial"/>
        </w:rPr>
      </w:pPr>
    </w:p>
    <w:p w14:paraId="3E3D84E6" w14:textId="7EB48FA8" w:rsidR="00C61CE1" w:rsidRDefault="00C61CE1" w:rsidP="006F1E55">
      <w:pPr>
        <w:jc w:val="both"/>
        <w:rPr>
          <w:rFonts w:ascii="Arial" w:hAnsi="Arial"/>
        </w:rPr>
      </w:pPr>
    </w:p>
    <w:p w14:paraId="6FF81464" w14:textId="1B3343FB" w:rsidR="00690E70" w:rsidRDefault="00690E70" w:rsidP="006F1E55">
      <w:pPr>
        <w:jc w:val="both"/>
        <w:rPr>
          <w:rFonts w:ascii="Arial" w:hAnsi="Arial"/>
        </w:rPr>
      </w:pPr>
    </w:p>
    <w:p w14:paraId="18C3AD35" w14:textId="25D88680" w:rsidR="00690E70" w:rsidRDefault="00690E70" w:rsidP="006F1E55">
      <w:pPr>
        <w:jc w:val="both"/>
        <w:rPr>
          <w:rFonts w:ascii="Arial" w:hAnsi="Arial"/>
        </w:rPr>
      </w:pPr>
    </w:p>
    <w:p w14:paraId="7EAC9179" w14:textId="3D55B8E8" w:rsidR="00690E70" w:rsidRDefault="00690E70" w:rsidP="006F1E55">
      <w:pPr>
        <w:jc w:val="both"/>
        <w:rPr>
          <w:rFonts w:ascii="Arial" w:hAnsi="Arial"/>
        </w:rPr>
      </w:pPr>
    </w:p>
    <w:p w14:paraId="1CA37021" w14:textId="49E8AD0A" w:rsidR="00690E70" w:rsidRDefault="00690E70" w:rsidP="006F1E55">
      <w:pPr>
        <w:jc w:val="both"/>
        <w:rPr>
          <w:rFonts w:ascii="Arial" w:hAnsi="Arial"/>
        </w:rPr>
      </w:pPr>
    </w:p>
    <w:p w14:paraId="7E433F6F" w14:textId="74E57E41" w:rsidR="00690E70" w:rsidRDefault="00690E70" w:rsidP="006F1E55">
      <w:pPr>
        <w:jc w:val="both"/>
        <w:rPr>
          <w:rFonts w:ascii="Arial" w:hAnsi="Arial"/>
        </w:rPr>
      </w:pPr>
    </w:p>
    <w:p w14:paraId="23298A69" w14:textId="77777777" w:rsidR="00690E70" w:rsidRDefault="00690E70" w:rsidP="006F1E55">
      <w:pPr>
        <w:jc w:val="both"/>
        <w:rPr>
          <w:rFonts w:ascii="Arial" w:hAnsi="Arial"/>
        </w:rPr>
      </w:pPr>
    </w:p>
    <w:p w14:paraId="2BDEAE56" w14:textId="77777777" w:rsidR="00C61CE1" w:rsidRDefault="00C61CE1" w:rsidP="006F1E55">
      <w:pPr>
        <w:jc w:val="both"/>
        <w:rPr>
          <w:rFonts w:ascii="Arial" w:hAnsi="Arial"/>
        </w:rPr>
      </w:pPr>
    </w:p>
    <w:p w14:paraId="18D2D57D" w14:textId="77777777" w:rsidR="00C61CE1" w:rsidRDefault="00C61CE1" w:rsidP="006F1E55">
      <w:pPr>
        <w:jc w:val="both"/>
        <w:rPr>
          <w:rFonts w:ascii="Arial" w:hAnsi="Arial"/>
        </w:rPr>
      </w:pPr>
    </w:p>
    <w:p w14:paraId="6B54D162" w14:textId="77777777" w:rsidR="00C61CE1" w:rsidRDefault="00C61CE1" w:rsidP="006F1E55">
      <w:pPr>
        <w:jc w:val="both"/>
        <w:rPr>
          <w:rFonts w:ascii="Arial" w:hAnsi="Arial"/>
        </w:rPr>
      </w:pPr>
    </w:p>
    <w:p w14:paraId="4B739794" w14:textId="77777777" w:rsidR="0058229A" w:rsidRDefault="0058229A" w:rsidP="002243DF">
      <w:pPr>
        <w:jc w:val="center"/>
        <w:rPr>
          <w:rFonts w:ascii="Arial" w:hAnsi="Arial"/>
          <w:b/>
        </w:rPr>
      </w:pPr>
    </w:p>
    <w:p w14:paraId="2C8AF749" w14:textId="77777777" w:rsidR="002243DF" w:rsidRPr="003A24A8" w:rsidRDefault="002243DF" w:rsidP="002243DF">
      <w:pPr>
        <w:jc w:val="center"/>
        <w:rPr>
          <w:rFonts w:ascii="Arial" w:hAnsi="Arial"/>
          <w:b/>
        </w:rPr>
      </w:pPr>
      <w:r w:rsidRPr="003A24A8">
        <w:rPr>
          <w:rFonts w:ascii="Arial" w:hAnsi="Arial"/>
          <w:b/>
        </w:rPr>
        <w:t>PŘÍLOHA</w:t>
      </w:r>
    </w:p>
    <w:p w14:paraId="6A3D8249" w14:textId="77777777" w:rsidR="002243DF" w:rsidRDefault="002243DF" w:rsidP="002243DF">
      <w:pPr>
        <w:jc w:val="center"/>
        <w:rPr>
          <w:rFonts w:ascii="Arial" w:hAnsi="Arial"/>
          <w:b/>
          <w:sz w:val="28"/>
          <w:szCs w:val="28"/>
        </w:rPr>
      </w:pPr>
      <w:r w:rsidRPr="003A24A8">
        <w:rPr>
          <w:rFonts w:ascii="Arial" w:hAnsi="Arial"/>
          <w:b/>
          <w:sz w:val="28"/>
          <w:szCs w:val="28"/>
        </w:rPr>
        <w:t>HODNOTÍCÍ LIST</w:t>
      </w:r>
    </w:p>
    <w:p w14:paraId="54BC1165" w14:textId="77777777" w:rsidR="004B0D29" w:rsidRPr="003A24A8" w:rsidRDefault="004B0D29" w:rsidP="002243DF">
      <w:pPr>
        <w:jc w:val="center"/>
        <w:rPr>
          <w:rFonts w:ascii="Arial" w:hAnsi="Arial"/>
          <w:b/>
          <w:sz w:val="28"/>
          <w:szCs w:val="28"/>
        </w:rPr>
      </w:pPr>
    </w:p>
    <w:p w14:paraId="4DF43897" w14:textId="77777777" w:rsidR="002243DF" w:rsidRDefault="002243DF" w:rsidP="002243DF">
      <w:pPr>
        <w:jc w:val="both"/>
      </w:pPr>
    </w:p>
    <w:p w14:paraId="2D2BDE16" w14:textId="77777777" w:rsidR="002243DF" w:rsidRPr="003A24A8" w:rsidRDefault="002243DF" w:rsidP="002243DF">
      <w:pPr>
        <w:jc w:val="both"/>
        <w:rPr>
          <w:rFonts w:ascii="Arial" w:hAnsi="Arial"/>
          <w:b/>
        </w:rPr>
      </w:pPr>
      <w:r w:rsidRPr="003A24A8">
        <w:rPr>
          <w:rFonts w:ascii="Arial" w:hAnsi="Arial"/>
          <w:b/>
        </w:rPr>
        <w:t xml:space="preserve">Identifikační údaje </w:t>
      </w:r>
    </w:p>
    <w:p w14:paraId="06F3B4AF" w14:textId="77777777" w:rsidR="002243DF" w:rsidRDefault="002243DF" w:rsidP="002243DF">
      <w:pPr>
        <w:jc w:val="both"/>
        <w:rPr>
          <w:rFonts w:ascii="Arial" w:hAnsi="Arial"/>
        </w:rPr>
      </w:pPr>
    </w:p>
    <w:p w14:paraId="63F2CC5F" w14:textId="5DAEECE3" w:rsidR="00493475" w:rsidRDefault="002243DF" w:rsidP="00722AA5">
      <w:pPr>
        <w:pStyle w:val="Bezmezer"/>
        <w:rPr>
          <w:rFonts w:ascii="Arial" w:hAnsi="Arial" w:cs="Arial"/>
          <w:b/>
          <w:bCs/>
        </w:rPr>
      </w:pPr>
      <w:r w:rsidRPr="00061A3A">
        <w:rPr>
          <w:rFonts w:ascii="Arial" w:hAnsi="Arial" w:cs="Arial"/>
        </w:rPr>
        <w:t xml:space="preserve">Název </w:t>
      </w:r>
      <w:proofErr w:type="gramStart"/>
      <w:r w:rsidRPr="00061A3A">
        <w:rPr>
          <w:rFonts w:ascii="Arial" w:hAnsi="Arial" w:cs="Arial"/>
        </w:rPr>
        <w:t>projektu:</w:t>
      </w:r>
      <w:r w:rsidR="00061A3A">
        <w:rPr>
          <w:rFonts w:ascii="Arial" w:hAnsi="Arial" w:cs="Arial"/>
        </w:rPr>
        <w:t xml:space="preserve">   </w:t>
      </w:r>
      <w:proofErr w:type="gramEnd"/>
      <w:r w:rsidR="00061A3A">
        <w:rPr>
          <w:rFonts w:ascii="Arial" w:hAnsi="Arial" w:cs="Arial"/>
        </w:rPr>
        <w:t xml:space="preserve">  </w:t>
      </w:r>
      <w:r w:rsidRPr="00061A3A">
        <w:rPr>
          <w:rFonts w:ascii="Arial" w:hAnsi="Arial" w:cs="Arial"/>
        </w:rPr>
        <w:t xml:space="preserve">  </w:t>
      </w:r>
      <w:r w:rsidR="00493475" w:rsidRPr="00493475">
        <w:rPr>
          <w:rFonts w:ascii="Arial" w:hAnsi="Arial" w:cs="Arial"/>
          <w:b/>
          <w:bCs/>
        </w:rPr>
        <w:t xml:space="preserve">Odstranění bodové závady – lávka přes Dřevnici – výstavba </w:t>
      </w:r>
    </w:p>
    <w:p w14:paraId="4E674403" w14:textId="084E5A4A" w:rsidR="006344C4" w:rsidRPr="00493475" w:rsidRDefault="00493475" w:rsidP="00722AA5">
      <w:pPr>
        <w:pStyle w:val="Bezmezer"/>
        <w:rPr>
          <w:rFonts w:ascii="Arial" w:hAnsi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n</w:t>
      </w:r>
      <w:r w:rsidRPr="00493475">
        <w:rPr>
          <w:rFonts w:ascii="Arial" w:hAnsi="Arial" w:cs="Arial"/>
          <w:b/>
          <w:bCs/>
        </w:rPr>
        <w:t xml:space="preserve">ové lávky vč. Realizace připojení páteřních stezek </w:t>
      </w:r>
      <w:r w:rsidR="007B523A" w:rsidRPr="00493475">
        <w:rPr>
          <w:rFonts w:ascii="Arial" w:hAnsi="Arial"/>
          <w:b/>
          <w:bCs/>
        </w:rPr>
        <w:t xml:space="preserve">  </w:t>
      </w:r>
    </w:p>
    <w:p w14:paraId="6AA907E5" w14:textId="77777777" w:rsidR="005668BD" w:rsidRPr="00AE0AD3" w:rsidRDefault="007B523A" w:rsidP="00722AA5">
      <w:pPr>
        <w:pStyle w:val="Bezmezer"/>
        <w:rPr>
          <w:rFonts w:ascii="Arial" w:hAnsi="Arial"/>
          <w:b/>
          <w:sz w:val="24"/>
          <w:szCs w:val="24"/>
        </w:rPr>
      </w:pPr>
      <w:r w:rsidRPr="0068587D">
        <w:rPr>
          <w:rFonts w:ascii="Arial" w:hAnsi="Arial"/>
          <w:b/>
        </w:rPr>
        <w:t xml:space="preserve">                                           </w:t>
      </w:r>
      <w:r w:rsidR="005668BD" w:rsidRPr="00AE0AD3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0B7A6D" w:rsidRPr="00AE0AD3">
        <w:rPr>
          <w:rFonts w:ascii="Arial" w:hAnsi="Arial"/>
          <w:b/>
          <w:sz w:val="24"/>
          <w:szCs w:val="24"/>
        </w:rPr>
        <w:t xml:space="preserve">                                              </w:t>
      </w:r>
      <w:r w:rsidR="00D30245" w:rsidRPr="00AE0AD3">
        <w:rPr>
          <w:rFonts w:ascii="Arial" w:hAnsi="Arial"/>
          <w:b/>
          <w:sz w:val="24"/>
          <w:szCs w:val="24"/>
        </w:rPr>
        <w:t xml:space="preserve">   </w:t>
      </w:r>
      <w:r w:rsidR="000B7A6D" w:rsidRPr="00AE0AD3">
        <w:rPr>
          <w:rFonts w:ascii="Arial" w:hAnsi="Arial"/>
          <w:b/>
          <w:sz w:val="24"/>
          <w:szCs w:val="24"/>
        </w:rPr>
        <w:t xml:space="preserve"> </w:t>
      </w:r>
      <w:r w:rsidR="00D30245" w:rsidRPr="00AE0AD3">
        <w:rPr>
          <w:rFonts w:ascii="Arial" w:hAnsi="Arial"/>
          <w:b/>
          <w:sz w:val="24"/>
          <w:szCs w:val="24"/>
        </w:rPr>
        <w:t xml:space="preserve"> </w:t>
      </w:r>
    </w:p>
    <w:p w14:paraId="71A0D01A" w14:textId="77777777" w:rsidR="006344C4" w:rsidRDefault="006344C4" w:rsidP="006344C4">
      <w:pPr>
        <w:rPr>
          <w:rFonts w:ascii="Arial" w:hAnsi="Arial" w:cs="Arial"/>
          <w:b/>
          <w:bCs/>
        </w:rPr>
      </w:pPr>
      <w:r w:rsidRPr="000C4218">
        <w:rPr>
          <w:rFonts w:ascii="Arial" w:hAnsi="Arial" w:cs="Arial"/>
          <w:b/>
          <w:bCs/>
        </w:rPr>
        <w:t xml:space="preserve">Objednatel </w:t>
      </w:r>
      <w:r>
        <w:rPr>
          <w:rFonts w:ascii="Arial" w:hAnsi="Arial" w:cs="Arial"/>
          <w:b/>
          <w:bCs/>
        </w:rPr>
        <w:t>bezpečnostního auditu</w:t>
      </w:r>
      <w:r w:rsidRPr="000C4218">
        <w:rPr>
          <w:rFonts w:ascii="Arial" w:hAnsi="Arial" w:cs="Arial"/>
          <w:b/>
          <w:bCs/>
        </w:rPr>
        <w:t xml:space="preserve">: </w:t>
      </w:r>
    </w:p>
    <w:p w14:paraId="25079A11" w14:textId="77777777" w:rsidR="00493475" w:rsidRDefault="00493475" w:rsidP="00493475">
      <w:pPr>
        <w:ind w:firstLine="198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MĚSTO OTROKOVICE</w:t>
      </w:r>
    </w:p>
    <w:p w14:paraId="2FAE3B05" w14:textId="77777777" w:rsidR="00493475" w:rsidRDefault="00493475" w:rsidP="00493475">
      <w:pPr>
        <w:ind w:firstLine="1985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Nám. 3.května 1340</w:t>
      </w:r>
    </w:p>
    <w:p w14:paraId="4A1AF52C" w14:textId="77777777" w:rsidR="00493475" w:rsidRDefault="00493475" w:rsidP="00493475">
      <w:pPr>
        <w:ind w:firstLine="1985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765 02</w:t>
      </w:r>
      <w:r w:rsidRPr="0055626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OTROKOVICE</w:t>
      </w:r>
    </w:p>
    <w:p w14:paraId="073C8855" w14:textId="77777777" w:rsidR="00493475" w:rsidRDefault="00493475" w:rsidP="00493475">
      <w:pPr>
        <w:ind w:firstLine="1985"/>
        <w:rPr>
          <w:rFonts w:ascii="Arial" w:eastAsia="Calibri" w:hAnsi="Arial" w:cs="Arial"/>
        </w:rPr>
      </w:pPr>
      <w:r w:rsidRPr="00E244EC">
        <w:rPr>
          <w:rFonts w:ascii="Arial" w:eastAsia="Calibri" w:hAnsi="Arial" w:cs="Arial"/>
        </w:rPr>
        <w:t xml:space="preserve">IČ: </w:t>
      </w:r>
      <w:r>
        <w:rPr>
          <w:rFonts w:ascii="Arial" w:eastAsia="Calibri" w:hAnsi="Arial" w:cs="Arial"/>
        </w:rPr>
        <w:t>00284301</w:t>
      </w:r>
    </w:p>
    <w:p w14:paraId="3846D535" w14:textId="77777777" w:rsidR="00493475" w:rsidRDefault="00493475" w:rsidP="00493475">
      <w:pPr>
        <w:ind w:firstLine="1985"/>
        <w:rPr>
          <w:rFonts w:ascii="Arial" w:hAnsi="Arial" w:cs="Arial"/>
        </w:rPr>
      </w:pPr>
      <w:r w:rsidRPr="00556260">
        <w:rPr>
          <w:rFonts w:ascii="Arial" w:hAnsi="Arial" w:cs="Arial"/>
        </w:rPr>
        <w:t xml:space="preserve">Kontakt: </w:t>
      </w:r>
      <w:r>
        <w:rPr>
          <w:rFonts w:ascii="Arial" w:hAnsi="Arial" w:cs="Arial"/>
        </w:rPr>
        <w:t xml:space="preserve">Ing. Bc. Erik </w:t>
      </w:r>
      <w:proofErr w:type="spellStart"/>
      <w:r>
        <w:rPr>
          <w:rFonts w:ascii="Arial" w:hAnsi="Arial" w:cs="Arial"/>
        </w:rPr>
        <w:t>Štábl</w:t>
      </w:r>
      <w:proofErr w:type="spellEnd"/>
      <w:r>
        <w:rPr>
          <w:rFonts w:ascii="Arial" w:hAnsi="Arial" w:cs="Arial"/>
        </w:rPr>
        <w:t>, ORM 577 880 408</w:t>
      </w:r>
    </w:p>
    <w:p w14:paraId="106E322A" w14:textId="77777777" w:rsidR="00493475" w:rsidRDefault="00493475" w:rsidP="00493475">
      <w:pPr>
        <w:ind w:firstLine="1985"/>
        <w:rPr>
          <w:rFonts w:ascii="Arial" w:hAnsi="Arial" w:cs="Arial"/>
        </w:rPr>
      </w:pPr>
      <w:r w:rsidRPr="000C4218">
        <w:rPr>
          <w:rFonts w:ascii="Arial" w:hAnsi="Arial" w:cs="Arial"/>
        </w:rPr>
        <w:t>  </w:t>
      </w:r>
    </w:p>
    <w:p w14:paraId="6E873BEA" w14:textId="77777777" w:rsidR="00493475" w:rsidRPr="0024378F" w:rsidRDefault="00493475" w:rsidP="00493475">
      <w:pPr>
        <w:rPr>
          <w:rFonts w:ascii="Arial" w:hAnsi="Arial" w:cs="Arial"/>
          <w:b/>
        </w:rPr>
      </w:pPr>
      <w:r w:rsidRPr="0024378F">
        <w:rPr>
          <w:rFonts w:ascii="Arial" w:hAnsi="Arial" w:cs="Arial"/>
          <w:b/>
        </w:rPr>
        <w:t>Zhotovitel projektové dokumentace:</w:t>
      </w:r>
    </w:p>
    <w:p w14:paraId="551264DC" w14:textId="77777777" w:rsidR="00493475" w:rsidRPr="002132BC" w:rsidRDefault="00493475" w:rsidP="00493475">
      <w:pPr>
        <w:ind w:firstLine="1985"/>
        <w:rPr>
          <w:rFonts w:ascii="Arial" w:hAnsi="Arial" w:cs="Arial"/>
          <w:b/>
          <w:bCs/>
        </w:rPr>
      </w:pPr>
      <w:r w:rsidRPr="002132BC">
        <w:rPr>
          <w:rFonts w:ascii="Arial" w:hAnsi="Arial" w:cs="Arial"/>
          <w:b/>
          <w:bCs/>
        </w:rPr>
        <w:t>DOPRAVOPROJEKT OSTRAVA, a.s.</w:t>
      </w:r>
    </w:p>
    <w:p w14:paraId="3DB438A5" w14:textId="77777777" w:rsidR="00493475" w:rsidRDefault="00493475" w:rsidP="00493475">
      <w:pPr>
        <w:ind w:firstLine="1985"/>
        <w:rPr>
          <w:rFonts w:ascii="Arial" w:hAnsi="Arial" w:cs="Arial"/>
        </w:rPr>
      </w:pPr>
      <w:r>
        <w:rPr>
          <w:rFonts w:ascii="Arial" w:hAnsi="Arial" w:cs="Arial"/>
        </w:rPr>
        <w:t>Masarykovo nám. 5</w:t>
      </w:r>
    </w:p>
    <w:p w14:paraId="45EDDAEC" w14:textId="77777777" w:rsidR="00493475" w:rsidRDefault="00493475" w:rsidP="00493475">
      <w:pPr>
        <w:ind w:firstLine="1985"/>
        <w:rPr>
          <w:rFonts w:ascii="Arial" w:hAnsi="Arial" w:cs="Arial"/>
        </w:rPr>
      </w:pPr>
      <w:r>
        <w:rPr>
          <w:rFonts w:ascii="Arial" w:hAnsi="Arial" w:cs="Arial"/>
        </w:rPr>
        <w:t>702 00 Ostrava</w:t>
      </w:r>
    </w:p>
    <w:p w14:paraId="50F4666D" w14:textId="77777777" w:rsidR="00493475" w:rsidRDefault="00493475" w:rsidP="00493475">
      <w:pPr>
        <w:ind w:firstLine="1985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7359D1">
        <w:rPr>
          <w:rFonts w:ascii="Arial" w:hAnsi="Arial" w:cs="Arial"/>
        </w:rPr>
        <w:t>ČO: 427 67</w:t>
      </w:r>
      <w:r>
        <w:rPr>
          <w:rFonts w:ascii="Arial" w:hAnsi="Arial" w:cs="Arial"/>
        </w:rPr>
        <w:t> </w:t>
      </w:r>
      <w:r w:rsidRPr="007359D1">
        <w:rPr>
          <w:rFonts w:ascii="Arial" w:hAnsi="Arial" w:cs="Arial"/>
        </w:rPr>
        <w:t>377</w:t>
      </w:r>
    </w:p>
    <w:p w14:paraId="4B0A4381" w14:textId="77777777" w:rsidR="00493475" w:rsidRPr="00880BFC" w:rsidRDefault="00493475" w:rsidP="00493475">
      <w:pPr>
        <w:ind w:firstLine="1985"/>
        <w:rPr>
          <w:rFonts w:ascii="Arial" w:hAnsi="Arial" w:cs="Arial"/>
        </w:rPr>
      </w:pPr>
      <w:r>
        <w:rPr>
          <w:rFonts w:ascii="Arial" w:hAnsi="Arial" w:cs="Arial"/>
        </w:rPr>
        <w:t xml:space="preserve">Vedoucí projektant: Ing. Filip </w:t>
      </w:r>
      <w:proofErr w:type="spellStart"/>
      <w:r>
        <w:rPr>
          <w:rFonts w:ascii="Arial" w:hAnsi="Arial" w:cs="Arial"/>
        </w:rPr>
        <w:t>Struhár</w:t>
      </w:r>
      <w:proofErr w:type="spellEnd"/>
    </w:p>
    <w:p w14:paraId="63CC98E2" w14:textId="77777777" w:rsidR="00493475" w:rsidRDefault="00493475" w:rsidP="00493475">
      <w:pPr>
        <w:pStyle w:val="Default"/>
        <w:ind w:firstLine="1985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Zodpovědný projektant: Ing. Marta Stáňová, </w:t>
      </w:r>
    </w:p>
    <w:p w14:paraId="3B11FAF5" w14:textId="77777777" w:rsidR="00493475" w:rsidRPr="00DB6559" w:rsidRDefault="00493475" w:rsidP="00493475">
      <w:pPr>
        <w:pStyle w:val="Default"/>
        <w:ind w:firstLine="1985"/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sz w:val="22"/>
          <w:szCs w:val="22"/>
        </w:rPr>
        <w:t xml:space="preserve">autorizovaný inženýr pro mosty a </w:t>
      </w:r>
      <w:proofErr w:type="spellStart"/>
      <w:r>
        <w:rPr>
          <w:rFonts w:ascii="Arial" w:eastAsia="Calibri" w:hAnsi="Arial" w:cs="Arial"/>
          <w:sz w:val="22"/>
          <w:szCs w:val="22"/>
        </w:rPr>
        <w:t>inž</w:t>
      </w:r>
      <w:proofErr w:type="spellEnd"/>
      <w:r>
        <w:rPr>
          <w:rFonts w:ascii="Arial" w:eastAsia="Calibri" w:hAnsi="Arial" w:cs="Arial"/>
          <w:sz w:val="22"/>
          <w:szCs w:val="22"/>
        </w:rPr>
        <w:t>. konstrukce ČKAIT č. 13002545</w:t>
      </w:r>
    </w:p>
    <w:p w14:paraId="3BD54F36" w14:textId="77777777" w:rsidR="00493475" w:rsidRPr="00130048" w:rsidRDefault="00493475" w:rsidP="00493475">
      <w:pPr>
        <w:rPr>
          <w:rFonts w:ascii="Arial" w:hAnsi="Arial"/>
        </w:rPr>
      </w:pP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hAnsi="Arial" w:cs="Arial"/>
          <w:bCs/>
        </w:rPr>
        <w:t xml:space="preserve"> </w:t>
      </w:r>
    </w:p>
    <w:p w14:paraId="014CAC07" w14:textId="77777777" w:rsidR="00493475" w:rsidRPr="000C4218" w:rsidRDefault="00493475" w:rsidP="00493475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0C4218">
        <w:rPr>
          <w:rFonts w:ascii="Arial" w:hAnsi="Arial" w:cs="Arial"/>
          <w:b/>
          <w:bCs/>
          <w:sz w:val="22"/>
          <w:szCs w:val="22"/>
        </w:rPr>
        <w:t xml:space="preserve">Zodpovědný řešitel bezpečnostního auditu: </w:t>
      </w:r>
    </w:p>
    <w:p w14:paraId="7570411C" w14:textId="77777777" w:rsidR="00493475" w:rsidRPr="000C4218" w:rsidRDefault="00493475" w:rsidP="00493475">
      <w:pPr>
        <w:pStyle w:val="Default"/>
        <w:ind w:firstLine="1985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sz w:val="22"/>
          <w:szCs w:val="22"/>
        </w:rPr>
        <w:t xml:space="preserve">Ing. Marcela Vaverková,  </w:t>
      </w:r>
    </w:p>
    <w:p w14:paraId="6E7ED4B1" w14:textId="77777777" w:rsidR="00493475" w:rsidRPr="000C4218" w:rsidRDefault="00493475" w:rsidP="00493475">
      <w:pPr>
        <w:pStyle w:val="Default"/>
        <w:ind w:firstLine="1985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sz w:val="22"/>
          <w:szCs w:val="22"/>
        </w:rPr>
        <w:t xml:space="preserve">Auditor bezpečnosti pozemních komunikací č. 026 </w:t>
      </w:r>
    </w:p>
    <w:p w14:paraId="12B289E8" w14:textId="77777777" w:rsidR="00493475" w:rsidRPr="000C4218" w:rsidRDefault="00493475" w:rsidP="00493475">
      <w:pPr>
        <w:pStyle w:val="Default"/>
        <w:ind w:firstLine="1985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sz w:val="22"/>
          <w:szCs w:val="22"/>
        </w:rPr>
        <w:t>Slezská 2891</w:t>
      </w:r>
    </w:p>
    <w:p w14:paraId="666149A5" w14:textId="77777777" w:rsidR="00493475" w:rsidRPr="000C4218" w:rsidRDefault="00493475" w:rsidP="00493475">
      <w:pPr>
        <w:pStyle w:val="Default"/>
        <w:ind w:firstLine="1985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sz w:val="22"/>
          <w:szCs w:val="22"/>
        </w:rPr>
        <w:t xml:space="preserve">738 01 </w:t>
      </w:r>
      <w:proofErr w:type="gramStart"/>
      <w:r w:rsidRPr="000C4218">
        <w:rPr>
          <w:rFonts w:ascii="Arial" w:hAnsi="Arial" w:cs="Arial"/>
          <w:sz w:val="22"/>
          <w:szCs w:val="22"/>
        </w:rPr>
        <w:t>Frýdek - Místek</w:t>
      </w:r>
      <w:proofErr w:type="gramEnd"/>
    </w:p>
    <w:p w14:paraId="3D5319E8" w14:textId="77777777" w:rsidR="00493475" w:rsidRPr="000C4218" w:rsidRDefault="00493475" w:rsidP="00493475">
      <w:pPr>
        <w:pStyle w:val="Default"/>
        <w:ind w:firstLine="1985"/>
        <w:rPr>
          <w:rFonts w:ascii="Arial" w:hAnsi="Arial" w:cs="Arial"/>
          <w:sz w:val="22"/>
          <w:szCs w:val="22"/>
        </w:rPr>
      </w:pPr>
    </w:p>
    <w:p w14:paraId="3815A064" w14:textId="77777777" w:rsidR="00493475" w:rsidRDefault="00493475" w:rsidP="00493475">
      <w:pPr>
        <w:pStyle w:val="Default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b/>
          <w:bCs/>
          <w:sz w:val="22"/>
          <w:szCs w:val="22"/>
        </w:rPr>
        <w:t xml:space="preserve">Auditorský tým: </w:t>
      </w:r>
      <w:r>
        <w:rPr>
          <w:rFonts w:ascii="Arial" w:hAnsi="Arial" w:cs="Arial"/>
          <w:sz w:val="22"/>
          <w:szCs w:val="22"/>
        </w:rPr>
        <w:t xml:space="preserve">Ing. Marcela Vaverková, </w:t>
      </w:r>
    </w:p>
    <w:p w14:paraId="30B6DE44" w14:textId="77777777" w:rsidR="00493475" w:rsidRPr="000C4218" w:rsidRDefault="00493475" w:rsidP="00493475">
      <w:pPr>
        <w:pStyle w:val="Default"/>
        <w:rPr>
          <w:rFonts w:ascii="Arial" w:hAnsi="Arial" w:cs="Arial"/>
          <w:sz w:val="22"/>
          <w:szCs w:val="22"/>
        </w:rPr>
      </w:pPr>
      <w:r w:rsidRPr="000C4218">
        <w:rPr>
          <w:rFonts w:ascii="Arial" w:hAnsi="Arial" w:cs="Arial"/>
          <w:sz w:val="22"/>
          <w:szCs w:val="22"/>
        </w:rPr>
        <w:t xml:space="preserve">Ing. </w:t>
      </w:r>
      <w:r>
        <w:rPr>
          <w:rFonts w:ascii="Arial" w:hAnsi="Arial" w:cs="Arial"/>
          <w:sz w:val="22"/>
          <w:szCs w:val="22"/>
        </w:rPr>
        <w:t xml:space="preserve">Oldřich Čajka </w:t>
      </w:r>
      <w:r w:rsidRPr="000C4218">
        <w:rPr>
          <w:rFonts w:ascii="Arial" w:hAnsi="Arial" w:cs="Arial"/>
          <w:sz w:val="22"/>
          <w:szCs w:val="22"/>
        </w:rPr>
        <w:t>ABPK č. 01</w:t>
      </w:r>
      <w:r>
        <w:rPr>
          <w:rFonts w:ascii="Arial" w:hAnsi="Arial" w:cs="Arial"/>
          <w:sz w:val="22"/>
          <w:szCs w:val="22"/>
        </w:rPr>
        <w:t>7</w:t>
      </w:r>
      <w:r w:rsidRPr="000C4218">
        <w:rPr>
          <w:rFonts w:ascii="Arial" w:hAnsi="Arial" w:cs="Arial"/>
          <w:sz w:val="22"/>
          <w:szCs w:val="22"/>
        </w:rPr>
        <w:t xml:space="preserve"> </w:t>
      </w:r>
    </w:p>
    <w:p w14:paraId="5E1133D3" w14:textId="40EA7192" w:rsidR="006344C4" w:rsidRPr="00493475" w:rsidRDefault="006344C4" w:rsidP="00493475">
      <w:pPr>
        <w:rPr>
          <w:rFonts w:ascii="Arial" w:hAnsi="Arial"/>
        </w:rPr>
      </w:pP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eastAsia="Calibri" w:hAnsi="Arial" w:cs="Arial"/>
        </w:rPr>
        <w:tab/>
      </w:r>
      <w:r w:rsidRPr="000C4218">
        <w:rPr>
          <w:rFonts w:ascii="Arial" w:hAnsi="Arial" w:cs="Arial"/>
          <w:bCs/>
        </w:rPr>
        <w:t xml:space="preserve"> </w:t>
      </w:r>
    </w:p>
    <w:p w14:paraId="25B30C30" w14:textId="615AB1FC" w:rsidR="002243DF" w:rsidRDefault="005C373D" w:rsidP="002243D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Datum </w:t>
      </w:r>
      <w:proofErr w:type="gramStart"/>
      <w:r w:rsidR="007B299A">
        <w:rPr>
          <w:rFonts w:ascii="Arial" w:hAnsi="Arial"/>
        </w:rPr>
        <w:t xml:space="preserve">odevzdání:   </w:t>
      </w:r>
      <w:proofErr w:type="gramEnd"/>
      <w:r w:rsidR="007B299A">
        <w:rPr>
          <w:rFonts w:ascii="Arial" w:hAnsi="Arial"/>
        </w:rPr>
        <w:t xml:space="preserve"> </w:t>
      </w:r>
      <w:r w:rsidR="00493475">
        <w:rPr>
          <w:rFonts w:ascii="Arial" w:hAnsi="Arial"/>
        </w:rPr>
        <w:t xml:space="preserve"> </w:t>
      </w:r>
      <w:r w:rsidR="00C61CE1" w:rsidRPr="00C61CE1">
        <w:rPr>
          <w:rFonts w:ascii="Arial" w:hAnsi="Arial"/>
        </w:rPr>
        <w:t>1</w:t>
      </w:r>
      <w:r w:rsidR="00690E70">
        <w:rPr>
          <w:rFonts w:ascii="Arial" w:hAnsi="Arial"/>
        </w:rPr>
        <w:t>0</w:t>
      </w:r>
      <w:r w:rsidRPr="00C61CE1">
        <w:rPr>
          <w:rFonts w:ascii="Arial" w:hAnsi="Arial"/>
        </w:rPr>
        <w:t>.</w:t>
      </w:r>
      <w:r w:rsidR="00493475">
        <w:rPr>
          <w:rFonts w:ascii="Arial" w:hAnsi="Arial"/>
        </w:rPr>
        <w:t>6</w:t>
      </w:r>
      <w:r w:rsidRPr="00C61CE1">
        <w:rPr>
          <w:rFonts w:ascii="Arial" w:hAnsi="Arial"/>
        </w:rPr>
        <w:t>.202</w:t>
      </w:r>
      <w:r w:rsidR="00493475">
        <w:rPr>
          <w:rFonts w:ascii="Arial" w:hAnsi="Arial"/>
        </w:rPr>
        <w:t>2</w:t>
      </w:r>
    </w:p>
    <w:p w14:paraId="60E747E1" w14:textId="7A713092" w:rsidR="00C61CE1" w:rsidRDefault="00C61CE1" w:rsidP="002243DF">
      <w:pPr>
        <w:jc w:val="both"/>
        <w:rPr>
          <w:rFonts w:ascii="Arial" w:hAnsi="Arial"/>
          <w:b/>
        </w:rPr>
      </w:pPr>
    </w:p>
    <w:p w14:paraId="636151EA" w14:textId="77777777" w:rsidR="00690E70" w:rsidRDefault="00690E70" w:rsidP="002243DF">
      <w:pPr>
        <w:jc w:val="both"/>
        <w:rPr>
          <w:rFonts w:ascii="Arial" w:hAnsi="Arial"/>
          <w:b/>
        </w:rPr>
      </w:pPr>
    </w:p>
    <w:p w14:paraId="23BD76A8" w14:textId="77777777" w:rsidR="00C61CE1" w:rsidRDefault="00C61CE1" w:rsidP="002243DF">
      <w:pPr>
        <w:jc w:val="both"/>
        <w:rPr>
          <w:rFonts w:ascii="Arial" w:hAnsi="Arial"/>
          <w:b/>
        </w:rPr>
      </w:pPr>
    </w:p>
    <w:p w14:paraId="367DBE6F" w14:textId="77777777" w:rsidR="002243DF" w:rsidRPr="00C61CE1" w:rsidRDefault="002243DF" w:rsidP="002243DF">
      <w:pPr>
        <w:jc w:val="both"/>
        <w:rPr>
          <w:rFonts w:ascii="Arial" w:hAnsi="Arial"/>
          <w:b/>
        </w:rPr>
      </w:pPr>
      <w:r w:rsidRPr="00C61CE1">
        <w:rPr>
          <w:rFonts w:ascii="Arial" w:hAnsi="Arial"/>
          <w:b/>
        </w:rPr>
        <w:t xml:space="preserve">Vyhodnocení </w:t>
      </w:r>
      <w:proofErr w:type="gramStart"/>
      <w:r w:rsidRPr="00C61CE1">
        <w:rPr>
          <w:rFonts w:ascii="Arial" w:hAnsi="Arial"/>
          <w:b/>
        </w:rPr>
        <w:t>auditu :</w:t>
      </w:r>
      <w:proofErr w:type="gramEnd"/>
    </w:p>
    <w:p w14:paraId="10FF7308" w14:textId="77777777" w:rsidR="005C373D" w:rsidRPr="00C61CE1" w:rsidRDefault="005C373D" w:rsidP="002243DF">
      <w:pPr>
        <w:jc w:val="both"/>
        <w:rPr>
          <w:rFonts w:ascii="Arial" w:hAnsi="Arial"/>
          <w:b/>
        </w:rPr>
      </w:pPr>
    </w:p>
    <w:p w14:paraId="32ECB10E" w14:textId="77777777" w:rsidR="005C373D" w:rsidRPr="00C61CE1" w:rsidRDefault="005C373D" w:rsidP="002243DF">
      <w:pPr>
        <w:jc w:val="both"/>
        <w:rPr>
          <w:rFonts w:ascii="Arial" w:hAnsi="Arial"/>
          <w:b/>
        </w:rPr>
      </w:pPr>
    </w:p>
    <w:p w14:paraId="2C3B0290" w14:textId="39CC687C" w:rsidR="00DB032A" w:rsidRPr="00690E70" w:rsidRDefault="00690E70" w:rsidP="00511A03">
      <w:pPr>
        <w:rPr>
          <w:rFonts w:ascii="Arial" w:hAnsi="Arial" w:cs="Arial"/>
          <w:b/>
          <w:bCs/>
        </w:rPr>
      </w:pPr>
      <w:r w:rsidRPr="00690E70">
        <w:rPr>
          <w:rFonts w:ascii="Arial" w:hAnsi="Arial" w:cs="Arial"/>
          <w:b/>
          <w:bCs/>
        </w:rPr>
        <w:t xml:space="preserve">Nebyla nalezena žádná bezpečnostní rizika. </w:t>
      </w:r>
    </w:p>
    <w:p w14:paraId="738C2B30" w14:textId="77777777" w:rsidR="00690E70" w:rsidRDefault="00690E70" w:rsidP="00511A03">
      <w:pPr>
        <w:rPr>
          <w:rFonts w:ascii="Arial" w:hAnsi="Arial" w:cs="Arial"/>
        </w:rPr>
      </w:pPr>
    </w:p>
    <w:p w14:paraId="02BA8E10" w14:textId="77777777" w:rsidR="00690E70" w:rsidRDefault="00690E70" w:rsidP="00511A03">
      <w:pPr>
        <w:rPr>
          <w:rFonts w:ascii="Arial" w:hAnsi="Arial" w:cs="Arial"/>
        </w:rPr>
      </w:pPr>
    </w:p>
    <w:p w14:paraId="7F003830" w14:textId="71D13A68" w:rsidR="00511A03" w:rsidRPr="003F4A5B" w:rsidRDefault="00511A03" w:rsidP="00511A03">
      <w:pPr>
        <w:rPr>
          <w:rFonts w:ascii="Arial" w:hAnsi="Arial" w:cs="Arial"/>
        </w:rPr>
      </w:pPr>
      <w:r w:rsidRPr="003F4A5B">
        <w:rPr>
          <w:rFonts w:ascii="Arial" w:hAnsi="Arial" w:cs="Arial"/>
        </w:rPr>
        <w:t xml:space="preserve">Poznámky </w:t>
      </w:r>
      <w:proofErr w:type="gramStart"/>
      <w:r w:rsidRPr="003F4A5B">
        <w:rPr>
          <w:rFonts w:ascii="Arial" w:hAnsi="Arial" w:cs="Arial"/>
        </w:rPr>
        <w:t>objednatele :</w:t>
      </w:r>
      <w:proofErr w:type="gramEnd"/>
    </w:p>
    <w:p w14:paraId="4678825F" w14:textId="77777777" w:rsidR="00A302BF" w:rsidRDefault="00A302BF" w:rsidP="002243DF">
      <w:pPr>
        <w:jc w:val="both"/>
        <w:rPr>
          <w:rFonts w:ascii="Arial" w:hAnsi="Arial"/>
        </w:rPr>
      </w:pPr>
    </w:p>
    <w:p w14:paraId="1AAD5B4D" w14:textId="77777777" w:rsidR="002243DF" w:rsidRPr="00782E26" w:rsidRDefault="002243DF" w:rsidP="002243DF">
      <w:pPr>
        <w:jc w:val="both"/>
        <w:rPr>
          <w:rFonts w:ascii="Arial" w:hAnsi="Arial"/>
        </w:rPr>
      </w:pPr>
      <w:r w:rsidRPr="00782E26"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654BE">
        <w:rPr>
          <w:rFonts w:ascii="Arial" w:hAnsi="Arial"/>
        </w:rPr>
        <w:t>.........................................................................................................................</w:t>
      </w:r>
      <w:r w:rsidR="00B21ADA">
        <w:rPr>
          <w:rFonts w:ascii="Arial" w:hAnsi="Arial"/>
        </w:rPr>
        <w:t>.................</w:t>
      </w:r>
    </w:p>
    <w:p w14:paraId="07944E07" w14:textId="77777777" w:rsidR="002243DF" w:rsidRPr="00782E26" w:rsidRDefault="002243DF" w:rsidP="002243DF">
      <w:pPr>
        <w:jc w:val="both"/>
        <w:rPr>
          <w:rFonts w:ascii="Arial" w:hAnsi="Arial"/>
        </w:rPr>
      </w:pPr>
    </w:p>
    <w:p w14:paraId="5F8206BB" w14:textId="27906808" w:rsidR="002243DF" w:rsidRDefault="002243DF" w:rsidP="002243DF">
      <w:pPr>
        <w:jc w:val="both"/>
        <w:rPr>
          <w:rFonts w:ascii="Arial" w:hAnsi="Arial"/>
        </w:rPr>
      </w:pPr>
    </w:p>
    <w:p w14:paraId="69F3D591" w14:textId="77777777" w:rsidR="00690E70" w:rsidRPr="00884355" w:rsidRDefault="00690E70" w:rsidP="002243DF">
      <w:pPr>
        <w:jc w:val="both"/>
        <w:rPr>
          <w:rFonts w:ascii="Arial" w:hAnsi="Arial"/>
        </w:rPr>
      </w:pPr>
    </w:p>
    <w:p w14:paraId="6DE49F38" w14:textId="77777777" w:rsidR="00690E70" w:rsidRDefault="00690E70" w:rsidP="002243DF">
      <w:pPr>
        <w:jc w:val="both"/>
        <w:rPr>
          <w:rFonts w:ascii="Arial" w:hAnsi="Arial"/>
        </w:rPr>
      </w:pPr>
    </w:p>
    <w:p w14:paraId="4E785C13" w14:textId="77777777" w:rsidR="00690E70" w:rsidRDefault="00690E70" w:rsidP="002243DF">
      <w:pPr>
        <w:jc w:val="both"/>
        <w:rPr>
          <w:rFonts w:ascii="Arial" w:hAnsi="Arial"/>
        </w:rPr>
      </w:pPr>
    </w:p>
    <w:p w14:paraId="1A4929E0" w14:textId="76BD126A" w:rsidR="002243DF" w:rsidRPr="00884355" w:rsidRDefault="009F7D60" w:rsidP="002243DF">
      <w:pPr>
        <w:jc w:val="both"/>
        <w:rPr>
          <w:rFonts w:ascii="Arial" w:hAnsi="Arial"/>
        </w:rPr>
      </w:pPr>
      <w:r>
        <w:rPr>
          <w:rFonts w:ascii="Arial" w:hAnsi="Arial"/>
        </w:rPr>
        <w:t>V</w:t>
      </w:r>
      <w:r w:rsidR="00DB032A">
        <w:rPr>
          <w:rFonts w:ascii="Arial" w:hAnsi="Arial"/>
        </w:rPr>
        <w:t xml:space="preserve"> Otrokovicích </w:t>
      </w:r>
      <w:r w:rsidR="002243DF" w:rsidRPr="00884355">
        <w:rPr>
          <w:rFonts w:ascii="Arial" w:hAnsi="Arial"/>
        </w:rPr>
        <w:t>dne ……………</w:t>
      </w:r>
      <w:r w:rsidR="002243DF">
        <w:rPr>
          <w:rFonts w:ascii="Arial" w:hAnsi="Arial"/>
        </w:rPr>
        <w:t>.....</w:t>
      </w:r>
      <w:r w:rsidR="004654BE">
        <w:rPr>
          <w:rFonts w:ascii="Arial" w:hAnsi="Arial"/>
        </w:rPr>
        <w:t>....................................</w:t>
      </w:r>
    </w:p>
    <w:p w14:paraId="03D8261C" w14:textId="77777777" w:rsidR="002243DF" w:rsidRPr="00884355" w:rsidRDefault="002243DF" w:rsidP="002243DF">
      <w:pPr>
        <w:jc w:val="both"/>
        <w:rPr>
          <w:rFonts w:ascii="Arial" w:hAnsi="Arial"/>
        </w:rPr>
      </w:pPr>
    </w:p>
    <w:p w14:paraId="163AA856" w14:textId="77777777" w:rsidR="002243DF" w:rsidRPr="00884355" w:rsidRDefault="002243DF" w:rsidP="002243DF">
      <w:pPr>
        <w:jc w:val="both"/>
        <w:rPr>
          <w:rFonts w:ascii="Arial" w:hAnsi="Arial"/>
        </w:rPr>
      </w:pPr>
    </w:p>
    <w:p w14:paraId="6358AC81" w14:textId="77777777" w:rsidR="002243DF" w:rsidRPr="00884355" w:rsidRDefault="002243DF" w:rsidP="002243DF">
      <w:pPr>
        <w:jc w:val="both"/>
        <w:rPr>
          <w:rFonts w:ascii="Arial" w:hAnsi="Arial"/>
        </w:rPr>
      </w:pPr>
      <w:r w:rsidRPr="00884355">
        <w:rPr>
          <w:rFonts w:ascii="Arial" w:hAnsi="Arial"/>
        </w:rPr>
        <w:t xml:space="preserve">                                                                     </w:t>
      </w:r>
      <w:r>
        <w:rPr>
          <w:rFonts w:ascii="Arial" w:hAnsi="Arial"/>
        </w:rPr>
        <w:t xml:space="preserve"> </w:t>
      </w:r>
      <w:r w:rsidRPr="00884355">
        <w:rPr>
          <w:rFonts w:ascii="Arial" w:hAnsi="Arial"/>
        </w:rPr>
        <w:t xml:space="preserve"> Jméno………………………………………………</w:t>
      </w:r>
      <w:r>
        <w:rPr>
          <w:rFonts w:ascii="Arial" w:hAnsi="Arial"/>
        </w:rPr>
        <w:t>.</w:t>
      </w:r>
      <w:r w:rsidR="004654BE">
        <w:rPr>
          <w:rFonts w:ascii="Arial" w:hAnsi="Arial"/>
        </w:rPr>
        <w:t>.......</w:t>
      </w:r>
    </w:p>
    <w:p w14:paraId="5BDEB2B8" w14:textId="77777777" w:rsidR="002243DF" w:rsidRPr="00884355" w:rsidRDefault="002243DF" w:rsidP="002243DF">
      <w:pPr>
        <w:jc w:val="both"/>
        <w:rPr>
          <w:rFonts w:ascii="Arial" w:hAnsi="Arial"/>
        </w:rPr>
      </w:pPr>
      <w:r w:rsidRPr="00884355">
        <w:rPr>
          <w:rFonts w:ascii="Arial" w:hAnsi="Arial"/>
        </w:rPr>
        <w:t xml:space="preserve">                                                                       Funkce………………………………………………</w:t>
      </w:r>
      <w:r w:rsidR="004654BE">
        <w:rPr>
          <w:rFonts w:ascii="Arial" w:hAnsi="Arial"/>
        </w:rPr>
        <w:t>.......</w:t>
      </w:r>
    </w:p>
    <w:p w14:paraId="097B1F3A" w14:textId="77777777" w:rsidR="002243DF" w:rsidRPr="00884355" w:rsidRDefault="002243DF" w:rsidP="002243DF">
      <w:pPr>
        <w:jc w:val="both"/>
        <w:rPr>
          <w:rFonts w:ascii="Arial" w:hAnsi="Arial"/>
        </w:rPr>
      </w:pPr>
      <w:r w:rsidRPr="00884355">
        <w:rPr>
          <w:rFonts w:ascii="Arial" w:hAnsi="Arial"/>
        </w:rPr>
        <w:t xml:space="preserve">                                                                       Podpis………………………………………………</w:t>
      </w:r>
      <w:r>
        <w:rPr>
          <w:rFonts w:ascii="Arial" w:hAnsi="Arial"/>
        </w:rPr>
        <w:t>.</w:t>
      </w:r>
      <w:r w:rsidR="004654BE">
        <w:rPr>
          <w:rFonts w:ascii="Arial" w:hAnsi="Arial"/>
        </w:rPr>
        <w:t>......</w:t>
      </w:r>
    </w:p>
    <w:p w14:paraId="5369BA81" w14:textId="1EFB5338" w:rsidR="002243DF" w:rsidRPr="00E376BB" w:rsidRDefault="002243DF" w:rsidP="00E376BB">
      <w:pPr>
        <w:ind w:firstLine="284"/>
        <w:jc w:val="both"/>
        <w:rPr>
          <w:rFonts w:ascii="Arial" w:hAnsi="Arial" w:cs="Arial"/>
        </w:rPr>
      </w:pPr>
    </w:p>
    <w:sectPr w:rsidR="002243DF" w:rsidRPr="00E376BB" w:rsidSect="000969BB">
      <w:headerReference w:type="default" r:id="rId8"/>
      <w:footerReference w:type="default" r:id="rId9"/>
      <w:pgSz w:w="11906" w:h="16838" w:code="9"/>
      <w:pgMar w:top="851" w:right="1418" w:bottom="1021" w:left="1560" w:header="709" w:footer="709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17972" w14:textId="77777777" w:rsidR="006551F1" w:rsidRDefault="006551F1" w:rsidP="0022674D">
      <w:r>
        <w:separator/>
      </w:r>
    </w:p>
  </w:endnote>
  <w:endnote w:type="continuationSeparator" w:id="0">
    <w:p w14:paraId="003FB027" w14:textId="77777777" w:rsidR="006551F1" w:rsidRDefault="006551F1" w:rsidP="0022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GCLNE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5981"/>
      <w:docPartObj>
        <w:docPartGallery w:val="Page Numbers (Bottom of Page)"/>
        <w:docPartUnique/>
      </w:docPartObj>
    </w:sdtPr>
    <w:sdtEndPr/>
    <w:sdtContent>
      <w:p w14:paraId="07F5DB7E" w14:textId="77777777" w:rsidR="00C61CE1" w:rsidRDefault="00A0081E" w:rsidP="00867664">
        <w:pPr>
          <w:pStyle w:val="Zpat"/>
          <w:pBdr>
            <w:top w:val="single" w:sz="4" w:space="1" w:color="auto"/>
          </w:pBdr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418E">
          <w:rPr>
            <w:noProof/>
          </w:rPr>
          <w:t>- 14 -</w:t>
        </w:r>
        <w:r>
          <w:rPr>
            <w:noProof/>
          </w:rPr>
          <w:fldChar w:fldCharType="end"/>
        </w:r>
      </w:p>
    </w:sdtContent>
  </w:sdt>
  <w:p w14:paraId="7DF21675" w14:textId="77777777" w:rsidR="00C61CE1" w:rsidRDefault="00C61CE1" w:rsidP="0086766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EE130" w14:textId="77777777" w:rsidR="006551F1" w:rsidRDefault="006551F1" w:rsidP="0022674D">
      <w:r>
        <w:separator/>
      </w:r>
    </w:p>
  </w:footnote>
  <w:footnote w:type="continuationSeparator" w:id="0">
    <w:p w14:paraId="3D4BE27E" w14:textId="77777777" w:rsidR="006551F1" w:rsidRDefault="006551F1" w:rsidP="00226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46BFE" w14:textId="77777777" w:rsidR="00AA623C" w:rsidRPr="00E147DD" w:rsidRDefault="00AA623C" w:rsidP="00AA623C">
    <w:pPr>
      <w:jc w:val="center"/>
      <w:rPr>
        <w:rFonts w:ascii="Tahoma" w:hAnsi="Tahoma" w:cs="Tahoma"/>
        <w:b/>
        <w:bCs/>
        <w:sz w:val="18"/>
        <w:szCs w:val="18"/>
      </w:rPr>
    </w:pPr>
    <w:r w:rsidRPr="00E147DD">
      <w:rPr>
        <w:rFonts w:ascii="Tahoma" w:hAnsi="Tahoma" w:cs="Tahoma"/>
        <w:b/>
        <w:bCs/>
        <w:sz w:val="18"/>
        <w:szCs w:val="18"/>
      </w:rPr>
      <w:t xml:space="preserve">ODSTRANĚNÍ BODOVÉ ZÁVADY – LÁVKA LP2 PŘES DŘEVNICI – VÝSTAVBA NOVÉ LÁVKY </w:t>
    </w:r>
  </w:p>
  <w:p w14:paraId="7078D9AD" w14:textId="6743A7AC" w:rsidR="00AA623C" w:rsidRPr="00E147DD" w:rsidRDefault="00AA623C" w:rsidP="00AA623C">
    <w:pPr>
      <w:jc w:val="center"/>
      <w:rPr>
        <w:rFonts w:ascii="Tahoma" w:hAnsi="Tahoma" w:cs="Tahoma"/>
        <w:b/>
        <w:bCs/>
        <w:sz w:val="18"/>
        <w:szCs w:val="18"/>
      </w:rPr>
    </w:pPr>
    <w:r w:rsidRPr="00E147DD">
      <w:rPr>
        <w:rFonts w:ascii="Tahoma" w:hAnsi="Tahoma" w:cs="Tahoma"/>
        <w:b/>
        <w:bCs/>
        <w:sz w:val="18"/>
        <w:szCs w:val="18"/>
      </w:rPr>
      <w:t xml:space="preserve">VČ. REALIZACE PŘIPOJENÍ PÁTEŘNÍCH CYKLOSTEZEK </w:t>
    </w:r>
  </w:p>
  <w:p w14:paraId="29E1DDD0" w14:textId="2C5FC0EC" w:rsidR="00C61CE1" w:rsidRPr="00E147DD" w:rsidRDefault="00C61CE1" w:rsidP="00E23FCB">
    <w:pPr>
      <w:pBdr>
        <w:bottom w:val="single" w:sz="4" w:space="1" w:color="auto"/>
      </w:pBdr>
      <w:jc w:val="center"/>
      <w:rPr>
        <w:rFonts w:ascii="Tahoma" w:hAnsi="Tahoma" w:cs="Tahoma"/>
        <w:b/>
        <w:sz w:val="18"/>
        <w:szCs w:val="18"/>
      </w:rPr>
    </w:pPr>
    <w:r w:rsidRPr="00E147DD">
      <w:rPr>
        <w:rFonts w:ascii="Tahoma" w:hAnsi="Tahoma" w:cs="Tahoma"/>
        <w:b/>
        <w:sz w:val="18"/>
        <w:szCs w:val="18"/>
      </w:rPr>
      <w:t>BEZPEČNOSTNÍ AUDIT POZEMNÍCH KOMUNIKACÍ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slovanseznam2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slovanseznam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4"/>
      <w:numFmt w:val="bullet"/>
      <w:pStyle w:val="Odrkymal"/>
      <w:lvlText w:val="-"/>
      <w:lvlJc w:val="left"/>
      <w:pPr>
        <w:tabs>
          <w:tab w:val="num" w:pos="0"/>
        </w:tabs>
        <w:ind w:left="1429" w:hanging="360"/>
      </w:pPr>
      <w:rPr>
        <w:rFonts w:ascii="Arial" w:hAnsi="Arial" w:cs="Aria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4"/>
      <w:numFmt w:val="bullet"/>
      <w:pStyle w:val="Odrky1"/>
      <w:lvlText w:val="-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Arial"/>
      </w:rPr>
    </w:lvl>
  </w:abstractNum>
  <w:abstractNum w:abstractNumId="5" w15:restartNumberingAfterBreak="0">
    <w:nsid w:val="0000000A"/>
    <w:multiLevelType w:val="multilevel"/>
    <w:tmpl w:val="0000000A"/>
    <w:name w:val="WW8Num7"/>
    <w:lvl w:ilvl="0">
      <w:start w:val="1"/>
      <w:numFmt w:val="lowerLetter"/>
      <w:pStyle w:val="slovn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D0502A1"/>
    <w:multiLevelType w:val="multilevel"/>
    <w:tmpl w:val="F9001D5A"/>
    <w:lvl w:ilvl="0">
      <w:start w:val="1"/>
      <w:numFmt w:val="decimal"/>
      <w:lvlText w:val="%1"/>
      <w:lvlJc w:val="left"/>
      <w:pPr>
        <w:ind w:left="1000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290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DD52243"/>
    <w:multiLevelType w:val="hybridMultilevel"/>
    <w:tmpl w:val="290C2BA2"/>
    <w:name w:val="WW8Num10"/>
    <w:lvl w:ilvl="0" w:tplc="6724387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78CBF6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B9B4A50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27C34CC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8825D1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BDEDF0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104C4B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2DCBA92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80B38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4FA2B08"/>
    <w:multiLevelType w:val="hybridMultilevel"/>
    <w:tmpl w:val="ACD270E6"/>
    <w:lvl w:ilvl="0" w:tplc="BCF6BEAA">
      <w:start w:val="1"/>
      <w:numFmt w:val="bullet"/>
      <w:pStyle w:val="Odrky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4050019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B666651"/>
    <w:multiLevelType w:val="multilevel"/>
    <w:tmpl w:val="71844250"/>
    <w:lvl w:ilvl="0">
      <w:start w:val="1"/>
      <w:numFmt w:val="decimal"/>
      <w:pStyle w:val="Nadpis2"/>
      <w:lvlText w:val="%1."/>
      <w:lvlJc w:val="left"/>
      <w:pPr>
        <w:tabs>
          <w:tab w:val="num" w:pos="4896"/>
        </w:tabs>
        <w:ind w:left="4896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abstractNum w:abstractNumId="10" w15:restartNumberingAfterBreak="0">
    <w:nsid w:val="3E25538D"/>
    <w:multiLevelType w:val="hybridMultilevel"/>
    <w:tmpl w:val="355A484A"/>
    <w:lvl w:ilvl="0" w:tplc="09FA01D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numFmt w:val="none"/>
      <w:lvlText w:val=""/>
      <w:lvlJc w:val="left"/>
      <w:pPr>
        <w:tabs>
          <w:tab w:val="num" w:pos="360"/>
        </w:tabs>
      </w:pPr>
    </w:lvl>
    <w:lvl w:ilvl="2" w:tplc="04050005">
      <w:numFmt w:val="none"/>
      <w:lvlText w:val=""/>
      <w:lvlJc w:val="left"/>
      <w:pPr>
        <w:tabs>
          <w:tab w:val="num" w:pos="360"/>
        </w:tabs>
      </w:pPr>
    </w:lvl>
    <w:lvl w:ilvl="3" w:tplc="04050001">
      <w:numFmt w:val="none"/>
      <w:lvlText w:val=""/>
      <w:lvlJc w:val="left"/>
      <w:pPr>
        <w:tabs>
          <w:tab w:val="num" w:pos="360"/>
        </w:tabs>
      </w:pPr>
    </w:lvl>
    <w:lvl w:ilvl="4" w:tplc="04050003">
      <w:numFmt w:val="none"/>
      <w:lvlText w:val=""/>
      <w:lvlJc w:val="left"/>
      <w:pPr>
        <w:tabs>
          <w:tab w:val="num" w:pos="360"/>
        </w:tabs>
      </w:pPr>
    </w:lvl>
    <w:lvl w:ilvl="5" w:tplc="04050005">
      <w:numFmt w:val="none"/>
      <w:lvlText w:val=""/>
      <w:lvlJc w:val="left"/>
      <w:pPr>
        <w:tabs>
          <w:tab w:val="num" w:pos="360"/>
        </w:tabs>
      </w:pPr>
    </w:lvl>
    <w:lvl w:ilvl="6" w:tplc="04050001">
      <w:numFmt w:val="none"/>
      <w:lvlText w:val=""/>
      <w:lvlJc w:val="left"/>
      <w:pPr>
        <w:tabs>
          <w:tab w:val="num" w:pos="360"/>
        </w:tabs>
      </w:pPr>
    </w:lvl>
    <w:lvl w:ilvl="7" w:tplc="04050003">
      <w:numFmt w:val="none"/>
      <w:lvlText w:val=""/>
      <w:lvlJc w:val="left"/>
      <w:pPr>
        <w:tabs>
          <w:tab w:val="num" w:pos="360"/>
        </w:tabs>
      </w:pPr>
    </w:lvl>
    <w:lvl w:ilvl="8" w:tplc="04050005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3800EE3"/>
    <w:multiLevelType w:val="multilevel"/>
    <w:tmpl w:val="0C32305A"/>
    <w:styleLink w:val="StylSodrkami"/>
    <w:lvl w:ilvl="0">
      <w:start w:val="1"/>
      <w:numFmt w:val="none"/>
      <w:lvlText w:val="-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hint="default"/>
      </w:rPr>
    </w:lvl>
  </w:abstractNum>
  <w:abstractNum w:abstractNumId="12" w15:restartNumberingAfterBreak="0">
    <w:nsid w:val="57A92712"/>
    <w:multiLevelType w:val="hybridMultilevel"/>
    <w:tmpl w:val="A3CA2888"/>
    <w:lvl w:ilvl="0" w:tplc="04050001">
      <w:start w:val="1"/>
      <w:numFmt w:val="lowerLetter"/>
      <w:pStyle w:val="slovanseznam"/>
      <w:lvlText w:val="%1)"/>
      <w:lvlJc w:val="left"/>
      <w:pPr>
        <w:ind w:left="92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647" w:hanging="360"/>
      </w:pPr>
    </w:lvl>
    <w:lvl w:ilvl="2" w:tplc="04050005" w:tentative="1">
      <w:start w:val="1"/>
      <w:numFmt w:val="lowerRoman"/>
      <w:lvlText w:val="%3."/>
      <w:lvlJc w:val="right"/>
      <w:pPr>
        <w:ind w:left="2367" w:hanging="180"/>
      </w:pPr>
    </w:lvl>
    <w:lvl w:ilvl="3" w:tplc="04050001" w:tentative="1">
      <w:start w:val="1"/>
      <w:numFmt w:val="decimal"/>
      <w:lvlText w:val="%4."/>
      <w:lvlJc w:val="left"/>
      <w:pPr>
        <w:ind w:left="3087" w:hanging="360"/>
      </w:pPr>
    </w:lvl>
    <w:lvl w:ilvl="4" w:tplc="04050003" w:tentative="1">
      <w:start w:val="1"/>
      <w:numFmt w:val="lowerLetter"/>
      <w:lvlText w:val="%5."/>
      <w:lvlJc w:val="left"/>
      <w:pPr>
        <w:ind w:left="3807" w:hanging="360"/>
      </w:pPr>
    </w:lvl>
    <w:lvl w:ilvl="5" w:tplc="04050005" w:tentative="1">
      <w:start w:val="1"/>
      <w:numFmt w:val="lowerRoman"/>
      <w:lvlText w:val="%6."/>
      <w:lvlJc w:val="right"/>
      <w:pPr>
        <w:ind w:left="4527" w:hanging="180"/>
      </w:pPr>
    </w:lvl>
    <w:lvl w:ilvl="6" w:tplc="04050001" w:tentative="1">
      <w:start w:val="1"/>
      <w:numFmt w:val="decimal"/>
      <w:lvlText w:val="%7."/>
      <w:lvlJc w:val="left"/>
      <w:pPr>
        <w:ind w:left="5247" w:hanging="360"/>
      </w:pPr>
    </w:lvl>
    <w:lvl w:ilvl="7" w:tplc="04050003" w:tentative="1">
      <w:start w:val="1"/>
      <w:numFmt w:val="lowerLetter"/>
      <w:lvlText w:val="%8."/>
      <w:lvlJc w:val="left"/>
      <w:pPr>
        <w:ind w:left="5967" w:hanging="360"/>
      </w:pPr>
    </w:lvl>
    <w:lvl w:ilvl="8" w:tplc="04050005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7AC37F8"/>
    <w:multiLevelType w:val="hybridMultilevel"/>
    <w:tmpl w:val="A2F6273A"/>
    <w:lvl w:ilvl="0" w:tplc="FCF27040">
      <w:start w:val="1"/>
      <w:numFmt w:val="bullet"/>
      <w:pStyle w:val="TCR-Odrazk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19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80F45"/>
    <w:multiLevelType w:val="hybridMultilevel"/>
    <w:tmpl w:val="624EDA38"/>
    <w:lvl w:ilvl="0" w:tplc="9C0CE090">
      <w:start w:val="1"/>
      <w:numFmt w:val="decimal"/>
      <w:pStyle w:val="Nad3"/>
      <w:lvlText w:val="B.8.%1"/>
      <w:lvlJc w:val="left"/>
      <w:pPr>
        <w:ind w:left="1080" w:hanging="360"/>
      </w:pPr>
      <w:rPr>
        <w:rFonts w:hint="default"/>
      </w:rPr>
    </w:lvl>
    <w:lvl w:ilvl="1" w:tplc="1764B6C0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741696"/>
    <w:multiLevelType w:val="hybridMultilevel"/>
    <w:tmpl w:val="45D8CCA8"/>
    <w:lvl w:ilvl="0" w:tplc="15DCEB4E">
      <w:start w:val="1"/>
      <w:numFmt w:val="bullet"/>
      <w:pStyle w:val="slovaniestyl2"/>
      <w:lvlText w:val="-"/>
      <w:lvlJc w:val="left"/>
      <w:pPr>
        <w:tabs>
          <w:tab w:val="num" w:pos="284"/>
        </w:tabs>
        <w:ind w:left="567" w:hanging="283"/>
      </w:pPr>
      <w:rPr>
        <w:rFonts w:ascii="Arial" w:eastAsia="Times New Roman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C2730"/>
    <w:multiLevelType w:val="singleLevel"/>
    <w:tmpl w:val="5630F364"/>
    <w:lvl w:ilvl="0">
      <w:start w:val="1"/>
      <w:numFmt w:val="bullet"/>
      <w:pStyle w:val="Titulek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num w:numId="1" w16cid:durableId="977495291">
    <w:abstractNumId w:val="10"/>
  </w:num>
  <w:num w:numId="2" w16cid:durableId="1858734463">
    <w:abstractNumId w:val="11"/>
  </w:num>
  <w:num w:numId="3" w16cid:durableId="520898655">
    <w:abstractNumId w:val="16"/>
  </w:num>
  <w:num w:numId="4" w16cid:durableId="1939412641">
    <w:abstractNumId w:val="8"/>
  </w:num>
  <w:num w:numId="5" w16cid:durableId="1048895">
    <w:abstractNumId w:val="5"/>
  </w:num>
  <w:num w:numId="6" w16cid:durableId="122358534">
    <w:abstractNumId w:val="0"/>
  </w:num>
  <w:num w:numId="7" w16cid:durableId="1264800166">
    <w:abstractNumId w:val="1"/>
  </w:num>
  <w:num w:numId="8" w16cid:durableId="626086542">
    <w:abstractNumId w:val="2"/>
  </w:num>
  <w:num w:numId="9" w16cid:durableId="1483959922">
    <w:abstractNumId w:val="3"/>
  </w:num>
  <w:num w:numId="10" w16cid:durableId="282883447">
    <w:abstractNumId w:val="4"/>
  </w:num>
  <w:num w:numId="11" w16cid:durableId="10320262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3358237">
    <w:abstractNumId w:val="12"/>
  </w:num>
  <w:num w:numId="13" w16cid:durableId="1267814300">
    <w:abstractNumId w:val="15"/>
  </w:num>
  <w:num w:numId="14" w16cid:durableId="1482964864">
    <w:abstractNumId w:val="13"/>
  </w:num>
  <w:num w:numId="15" w16cid:durableId="1510214340">
    <w:abstractNumId w:val="14"/>
  </w:num>
  <w:num w:numId="16" w16cid:durableId="1013724209">
    <w:abstractNumId w:val="6"/>
  </w:num>
  <w:num w:numId="17" w16cid:durableId="5981480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DEA"/>
    <w:rsid w:val="000000BC"/>
    <w:rsid w:val="00001250"/>
    <w:rsid w:val="00001FBF"/>
    <w:rsid w:val="000033AF"/>
    <w:rsid w:val="00010A60"/>
    <w:rsid w:val="00012283"/>
    <w:rsid w:val="00012DEF"/>
    <w:rsid w:val="00013113"/>
    <w:rsid w:val="000132E6"/>
    <w:rsid w:val="00014FFC"/>
    <w:rsid w:val="00017A3E"/>
    <w:rsid w:val="00022D3E"/>
    <w:rsid w:val="000243DE"/>
    <w:rsid w:val="00031EE5"/>
    <w:rsid w:val="0003331F"/>
    <w:rsid w:val="00034111"/>
    <w:rsid w:val="00041BE2"/>
    <w:rsid w:val="00043CCE"/>
    <w:rsid w:val="00047585"/>
    <w:rsid w:val="00052626"/>
    <w:rsid w:val="00053071"/>
    <w:rsid w:val="0005694C"/>
    <w:rsid w:val="00060FD5"/>
    <w:rsid w:val="00061A3A"/>
    <w:rsid w:val="00062728"/>
    <w:rsid w:val="00066F62"/>
    <w:rsid w:val="00075B84"/>
    <w:rsid w:val="00076127"/>
    <w:rsid w:val="00077FAB"/>
    <w:rsid w:val="00082F80"/>
    <w:rsid w:val="00087512"/>
    <w:rsid w:val="00087B02"/>
    <w:rsid w:val="00090727"/>
    <w:rsid w:val="000926A4"/>
    <w:rsid w:val="00092FD2"/>
    <w:rsid w:val="000969BB"/>
    <w:rsid w:val="00097321"/>
    <w:rsid w:val="000A1F0F"/>
    <w:rsid w:val="000A1F3E"/>
    <w:rsid w:val="000A264C"/>
    <w:rsid w:val="000A30EF"/>
    <w:rsid w:val="000A7C47"/>
    <w:rsid w:val="000B4562"/>
    <w:rsid w:val="000B4D9F"/>
    <w:rsid w:val="000B51EA"/>
    <w:rsid w:val="000B58AB"/>
    <w:rsid w:val="000B749C"/>
    <w:rsid w:val="000B7A6D"/>
    <w:rsid w:val="000C0BC1"/>
    <w:rsid w:val="000C4218"/>
    <w:rsid w:val="000C4AD9"/>
    <w:rsid w:val="000C5653"/>
    <w:rsid w:val="000C7069"/>
    <w:rsid w:val="000E03BB"/>
    <w:rsid w:val="000E12D3"/>
    <w:rsid w:val="000E1E39"/>
    <w:rsid w:val="000E6D7B"/>
    <w:rsid w:val="000F2402"/>
    <w:rsid w:val="000F7028"/>
    <w:rsid w:val="000F7B37"/>
    <w:rsid w:val="0010251D"/>
    <w:rsid w:val="00103FB7"/>
    <w:rsid w:val="0012114F"/>
    <w:rsid w:val="00126E1E"/>
    <w:rsid w:val="00126EB0"/>
    <w:rsid w:val="00130048"/>
    <w:rsid w:val="00130680"/>
    <w:rsid w:val="001344A5"/>
    <w:rsid w:val="00141552"/>
    <w:rsid w:val="001458F5"/>
    <w:rsid w:val="00145C3B"/>
    <w:rsid w:val="00147DCB"/>
    <w:rsid w:val="00154CE3"/>
    <w:rsid w:val="00155E20"/>
    <w:rsid w:val="00161717"/>
    <w:rsid w:val="00161BBD"/>
    <w:rsid w:val="00162D6B"/>
    <w:rsid w:val="00171598"/>
    <w:rsid w:val="00172B3A"/>
    <w:rsid w:val="00175164"/>
    <w:rsid w:val="00176585"/>
    <w:rsid w:val="00180109"/>
    <w:rsid w:val="00181B6D"/>
    <w:rsid w:val="0018233F"/>
    <w:rsid w:val="001831AB"/>
    <w:rsid w:val="00183863"/>
    <w:rsid w:val="00183CAB"/>
    <w:rsid w:val="00184C81"/>
    <w:rsid w:val="00192856"/>
    <w:rsid w:val="00192BEE"/>
    <w:rsid w:val="0019438D"/>
    <w:rsid w:val="00197104"/>
    <w:rsid w:val="001A04FE"/>
    <w:rsid w:val="001A293E"/>
    <w:rsid w:val="001A2C46"/>
    <w:rsid w:val="001A345B"/>
    <w:rsid w:val="001A5AD7"/>
    <w:rsid w:val="001A644A"/>
    <w:rsid w:val="001A6B9B"/>
    <w:rsid w:val="001B30D4"/>
    <w:rsid w:val="001B394D"/>
    <w:rsid w:val="001B444C"/>
    <w:rsid w:val="001C030E"/>
    <w:rsid w:val="001C08E9"/>
    <w:rsid w:val="001C0D58"/>
    <w:rsid w:val="001C41D6"/>
    <w:rsid w:val="001D4B60"/>
    <w:rsid w:val="001D583F"/>
    <w:rsid w:val="001D5F75"/>
    <w:rsid w:val="001E19AA"/>
    <w:rsid w:val="001E3CA5"/>
    <w:rsid w:val="001E4C9C"/>
    <w:rsid w:val="001E4EBD"/>
    <w:rsid w:val="001E612C"/>
    <w:rsid w:val="001E638E"/>
    <w:rsid w:val="001E63CE"/>
    <w:rsid w:val="001F0645"/>
    <w:rsid w:val="001F4CDC"/>
    <w:rsid w:val="001F5216"/>
    <w:rsid w:val="001F6A56"/>
    <w:rsid w:val="0020236C"/>
    <w:rsid w:val="002031E7"/>
    <w:rsid w:val="0020593C"/>
    <w:rsid w:val="00212360"/>
    <w:rsid w:val="00214017"/>
    <w:rsid w:val="0021572D"/>
    <w:rsid w:val="00220906"/>
    <w:rsid w:val="00223AC3"/>
    <w:rsid w:val="002243DF"/>
    <w:rsid w:val="0022674D"/>
    <w:rsid w:val="00231860"/>
    <w:rsid w:val="00231A74"/>
    <w:rsid w:val="00241429"/>
    <w:rsid w:val="0024378F"/>
    <w:rsid w:val="00244EE1"/>
    <w:rsid w:val="00247AB9"/>
    <w:rsid w:val="00251016"/>
    <w:rsid w:val="00253408"/>
    <w:rsid w:val="00253E6E"/>
    <w:rsid w:val="00255F3A"/>
    <w:rsid w:val="0026017C"/>
    <w:rsid w:val="002634F4"/>
    <w:rsid w:val="00263F6E"/>
    <w:rsid w:val="002646F2"/>
    <w:rsid w:val="00264DEB"/>
    <w:rsid w:val="002650A2"/>
    <w:rsid w:val="00265CF0"/>
    <w:rsid w:val="00266D1B"/>
    <w:rsid w:val="00267110"/>
    <w:rsid w:val="0026780C"/>
    <w:rsid w:val="00271116"/>
    <w:rsid w:val="00271C0C"/>
    <w:rsid w:val="0027214F"/>
    <w:rsid w:val="002741FB"/>
    <w:rsid w:val="002746EC"/>
    <w:rsid w:val="00276300"/>
    <w:rsid w:val="0028374A"/>
    <w:rsid w:val="00285F1F"/>
    <w:rsid w:val="002879D0"/>
    <w:rsid w:val="002910E3"/>
    <w:rsid w:val="00292C66"/>
    <w:rsid w:val="00293873"/>
    <w:rsid w:val="002951FF"/>
    <w:rsid w:val="00295815"/>
    <w:rsid w:val="002A4866"/>
    <w:rsid w:val="002A4A79"/>
    <w:rsid w:val="002A4CC9"/>
    <w:rsid w:val="002B1C7E"/>
    <w:rsid w:val="002B4EA5"/>
    <w:rsid w:val="002B54DC"/>
    <w:rsid w:val="002B747B"/>
    <w:rsid w:val="002C670A"/>
    <w:rsid w:val="002D04C0"/>
    <w:rsid w:val="002D50D0"/>
    <w:rsid w:val="002D583E"/>
    <w:rsid w:val="002E4140"/>
    <w:rsid w:val="002E46C5"/>
    <w:rsid w:val="002F0DF8"/>
    <w:rsid w:val="002F1274"/>
    <w:rsid w:val="002F192E"/>
    <w:rsid w:val="002F2460"/>
    <w:rsid w:val="002F2867"/>
    <w:rsid w:val="002F4360"/>
    <w:rsid w:val="00301375"/>
    <w:rsid w:val="003054A8"/>
    <w:rsid w:val="003063CF"/>
    <w:rsid w:val="003075FC"/>
    <w:rsid w:val="00307671"/>
    <w:rsid w:val="003156C9"/>
    <w:rsid w:val="0032159C"/>
    <w:rsid w:val="00321F4D"/>
    <w:rsid w:val="00322CA1"/>
    <w:rsid w:val="00331060"/>
    <w:rsid w:val="00331498"/>
    <w:rsid w:val="00332E82"/>
    <w:rsid w:val="003372E7"/>
    <w:rsid w:val="0033743C"/>
    <w:rsid w:val="003427A7"/>
    <w:rsid w:val="003514A1"/>
    <w:rsid w:val="003538CE"/>
    <w:rsid w:val="00353E0F"/>
    <w:rsid w:val="00360067"/>
    <w:rsid w:val="00361DC8"/>
    <w:rsid w:val="0036532D"/>
    <w:rsid w:val="00366283"/>
    <w:rsid w:val="00366DB7"/>
    <w:rsid w:val="003715AD"/>
    <w:rsid w:val="0037167F"/>
    <w:rsid w:val="003727A3"/>
    <w:rsid w:val="00375F3A"/>
    <w:rsid w:val="0037727F"/>
    <w:rsid w:val="00380A0C"/>
    <w:rsid w:val="00382BE4"/>
    <w:rsid w:val="00382E8F"/>
    <w:rsid w:val="00383903"/>
    <w:rsid w:val="003871E5"/>
    <w:rsid w:val="0038783E"/>
    <w:rsid w:val="0039292B"/>
    <w:rsid w:val="00392BB8"/>
    <w:rsid w:val="00392CE1"/>
    <w:rsid w:val="00394D2B"/>
    <w:rsid w:val="00395C46"/>
    <w:rsid w:val="003978C6"/>
    <w:rsid w:val="003A0466"/>
    <w:rsid w:val="003A5B93"/>
    <w:rsid w:val="003A7C12"/>
    <w:rsid w:val="003B16EA"/>
    <w:rsid w:val="003B1D80"/>
    <w:rsid w:val="003B38FE"/>
    <w:rsid w:val="003B5C35"/>
    <w:rsid w:val="003B5EF6"/>
    <w:rsid w:val="003B6DE6"/>
    <w:rsid w:val="003C324A"/>
    <w:rsid w:val="003C40E5"/>
    <w:rsid w:val="003C6F32"/>
    <w:rsid w:val="003D3760"/>
    <w:rsid w:val="003D3C91"/>
    <w:rsid w:val="003E155E"/>
    <w:rsid w:val="003E4214"/>
    <w:rsid w:val="003E48C2"/>
    <w:rsid w:val="003E535E"/>
    <w:rsid w:val="003F0203"/>
    <w:rsid w:val="003F0BB3"/>
    <w:rsid w:val="003F273D"/>
    <w:rsid w:val="003F3F58"/>
    <w:rsid w:val="003F5B15"/>
    <w:rsid w:val="00401FDB"/>
    <w:rsid w:val="00403AE7"/>
    <w:rsid w:val="004049B9"/>
    <w:rsid w:val="00415ADA"/>
    <w:rsid w:val="004223C5"/>
    <w:rsid w:val="00423EB3"/>
    <w:rsid w:val="00424039"/>
    <w:rsid w:val="00430AFF"/>
    <w:rsid w:val="00431EAD"/>
    <w:rsid w:val="0043398A"/>
    <w:rsid w:val="004376CE"/>
    <w:rsid w:val="004512C8"/>
    <w:rsid w:val="004545CA"/>
    <w:rsid w:val="004631A4"/>
    <w:rsid w:val="00463AF6"/>
    <w:rsid w:val="004650BD"/>
    <w:rsid w:val="004654BE"/>
    <w:rsid w:val="00466845"/>
    <w:rsid w:val="0047422E"/>
    <w:rsid w:val="00481210"/>
    <w:rsid w:val="004817EB"/>
    <w:rsid w:val="00482C4A"/>
    <w:rsid w:val="004834B9"/>
    <w:rsid w:val="00483785"/>
    <w:rsid w:val="00483C67"/>
    <w:rsid w:val="00483D51"/>
    <w:rsid w:val="00483E45"/>
    <w:rsid w:val="004842CF"/>
    <w:rsid w:val="00485DE1"/>
    <w:rsid w:val="00486AE8"/>
    <w:rsid w:val="004901D1"/>
    <w:rsid w:val="00490520"/>
    <w:rsid w:val="00493475"/>
    <w:rsid w:val="00493AE7"/>
    <w:rsid w:val="00496000"/>
    <w:rsid w:val="004964E8"/>
    <w:rsid w:val="004A21C7"/>
    <w:rsid w:val="004A3355"/>
    <w:rsid w:val="004A5F80"/>
    <w:rsid w:val="004A6899"/>
    <w:rsid w:val="004A6E58"/>
    <w:rsid w:val="004B0D29"/>
    <w:rsid w:val="004B0EC9"/>
    <w:rsid w:val="004B30BB"/>
    <w:rsid w:val="004B366B"/>
    <w:rsid w:val="004B7BF8"/>
    <w:rsid w:val="004C2514"/>
    <w:rsid w:val="004C2A04"/>
    <w:rsid w:val="004C605D"/>
    <w:rsid w:val="004D05E3"/>
    <w:rsid w:val="004D2A08"/>
    <w:rsid w:val="004D429B"/>
    <w:rsid w:val="004E1518"/>
    <w:rsid w:val="004E181F"/>
    <w:rsid w:val="004E6ED1"/>
    <w:rsid w:val="004F0C1A"/>
    <w:rsid w:val="004F22A8"/>
    <w:rsid w:val="004F230E"/>
    <w:rsid w:val="004F2C9E"/>
    <w:rsid w:val="004F5987"/>
    <w:rsid w:val="004F6003"/>
    <w:rsid w:val="004F64B2"/>
    <w:rsid w:val="004F6C25"/>
    <w:rsid w:val="00500E99"/>
    <w:rsid w:val="00505E14"/>
    <w:rsid w:val="00511A03"/>
    <w:rsid w:val="00511DAB"/>
    <w:rsid w:val="005131AD"/>
    <w:rsid w:val="0051419B"/>
    <w:rsid w:val="005150EF"/>
    <w:rsid w:val="0051554E"/>
    <w:rsid w:val="00515D16"/>
    <w:rsid w:val="00515DD6"/>
    <w:rsid w:val="005166FF"/>
    <w:rsid w:val="00517364"/>
    <w:rsid w:val="00523108"/>
    <w:rsid w:val="005348FD"/>
    <w:rsid w:val="00534A5D"/>
    <w:rsid w:val="005360CD"/>
    <w:rsid w:val="00536C60"/>
    <w:rsid w:val="005372BB"/>
    <w:rsid w:val="00544E28"/>
    <w:rsid w:val="005474FA"/>
    <w:rsid w:val="0055657D"/>
    <w:rsid w:val="00561036"/>
    <w:rsid w:val="00562A26"/>
    <w:rsid w:val="00564143"/>
    <w:rsid w:val="00564B95"/>
    <w:rsid w:val="005665DF"/>
    <w:rsid w:val="00566702"/>
    <w:rsid w:val="005668BD"/>
    <w:rsid w:val="00572B88"/>
    <w:rsid w:val="005757F5"/>
    <w:rsid w:val="00575A10"/>
    <w:rsid w:val="0058229A"/>
    <w:rsid w:val="00582CC3"/>
    <w:rsid w:val="00590EDF"/>
    <w:rsid w:val="00593F52"/>
    <w:rsid w:val="005A030D"/>
    <w:rsid w:val="005A19AB"/>
    <w:rsid w:val="005A1ABF"/>
    <w:rsid w:val="005A5232"/>
    <w:rsid w:val="005A524A"/>
    <w:rsid w:val="005A586F"/>
    <w:rsid w:val="005A797F"/>
    <w:rsid w:val="005B03A2"/>
    <w:rsid w:val="005B063C"/>
    <w:rsid w:val="005B197B"/>
    <w:rsid w:val="005B3479"/>
    <w:rsid w:val="005B3EDC"/>
    <w:rsid w:val="005B4465"/>
    <w:rsid w:val="005B5840"/>
    <w:rsid w:val="005C373D"/>
    <w:rsid w:val="005D1013"/>
    <w:rsid w:val="005D1DED"/>
    <w:rsid w:val="005D1F30"/>
    <w:rsid w:val="005D52E4"/>
    <w:rsid w:val="005D5DEA"/>
    <w:rsid w:val="005E0AEC"/>
    <w:rsid w:val="005E1682"/>
    <w:rsid w:val="005E426F"/>
    <w:rsid w:val="005E5A14"/>
    <w:rsid w:val="005E7935"/>
    <w:rsid w:val="005F0D24"/>
    <w:rsid w:val="005F1060"/>
    <w:rsid w:val="005F3E17"/>
    <w:rsid w:val="005F6566"/>
    <w:rsid w:val="0060361E"/>
    <w:rsid w:val="00604589"/>
    <w:rsid w:val="00604A81"/>
    <w:rsid w:val="006073BD"/>
    <w:rsid w:val="00610731"/>
    <w:rsid w:val="0061486F"/>
    <w:rsid w:val="00614F46"/>
    <w:rsid w:val="0061552E"/>
    <w:rsid w:val="00615798"/>
    <w:rsid w:val="00615BDB"/>
    <w:rsid w:val="00620132"/>
    <w:rsid w:val="006214B6"/>
    <w:rsid w:val="00621EDB"/>
    <w:rsid w:val="00627E0F"/>
    <w:rsid w:val="00630B1C"/>
    <w:rsid w:val="0063142A"/>
    <w:rsid w:val="00632C6C"/>
    <w:rsid w:val="006344C4"/>
    <w:rsid w:val="00635831"/>
    <w:rsid w:val="00635C44"/>
    <w:rsid w:val="00636324"/>
    <w:rsid w:val="00640607"/>
    <w:rsid w:val="00641282"/>
    <w:rsid w:val="00641F69"/>
    <w:rsid w:val="006452A6"/>
    <w:rsid w:val="00646ED0"/>
    <w:rsid w:val="00653519"/>
    <w:rsid w:val="006539D5"/>
    <w:rsid w:val="006551F1"/>
    <w:rsid w:val="006553B3"/>
    <w:rsid w:val="00655E4C"/>
    <w:rsid w:val="0065628F"/>
    <w:rsid w:val="006564FC"/>
    <w:rsid w:val="00661EE0"/>
    <w:rsid w:val="00662219"/>
    <w:rsid w:val="00662AB8"/>
    <w:rsid w:val="006663DB"/>
    <w:rsid w:val="006669E0"/>
    <w:rsid w:val="00671143"/>
    <w:rsid w:val="00671AAF"/>
    <w:rsid w:val="00675F83"/>
    <w:rsid w:val="00684995"/>
    <w:rsid w:val="0068587D"/>
    <w:rsid w:val="006870D4"/>
    <w:rsid w:val="00690E70"/>
    <w:rsid w:val="00692484"/>
    <w:rsid w:val="00692B19"/>
    <w:rsid w:val="0069317B"/>
    <w:rsid w:val="00695DFF"/>
    <w:rsid w:val="00696715"/>
    <w:rsid w:val="006A0681"/>
    <w:rsid w:val="006A3095"/>
    <w:rsid w:val="006A3C9E"/>
    <w:rsid w:val="006A4D60"/>
    <w:rsid w:val="006A4E3E"/>
    <w:rsid w:val="006A6E7C"/>
    <w:rsid w:val="006B1889"/>
    <w:rsid w:val="006B34D2"/>
    <w:rsid w:val="006B4B64"/>
    <w:rsid w:val="006B6013"/>
    <w:rsid w:val="006C00F5"/>
    <w:rsid w:val="006C0E45"/>
    <w:rsid w:val="006C11BE"/>
    <w:rsid w:val="006C13E2"/>
    <w:rsid w:val="006C1718"/>
    <w:rsid w:val="006C290A"/>
    <w:rsid w:val="006C2CA2"/>
    <w:rsid w:val="006C363C"/>
    <w:rsid w:val="006C40C9"/>
    <w:rsid w:val="006C5C14"/>
    <w:rsid w:val="006D05CA"/>
    <w:rsid w:val="006D18DF"/>
    <w:rsid w:val="006D2F53"/>
    <w:rsid w:val="006D638B"/>
    <w:rsid w:val="006E01DE"/>
    <w:rsid w:val="006E2AC9"/>
    <w:rsid w:val="006E501F"/>
    <w:rsid w:val="006E5970"/>
    <w:rsid w:val="006F1881"/>
    <w:rsid w:val="006F1E55"/>
    <w:rsid w:val="006F4677"/>
    <w:rsid w:val="006F74A9"/>
    <w:rsid w:val="006F7FB7"/>
    <w:rsid w:val="00702D1C"/>
    <w:rsid w:val="00702F21"/>
    <w:rsid w:val="00705A4B"/>
    <w:rsid w:val="0071340B"/>
    <w:rsid w:val="00713685"/>
    <w:rsid w:val="00722AA5"/>
    <w:rsid w:val="007244E9"/>
    <w:rsid w:val="00724A61"/>
    <w:rsid w:val="00726806"/>
    <w:rsid w:val="00730B1D"/>
    <w:rsid w:val="00730BFA"/>
    <w:rsid w:val="007311AB"/>
    <w:rsid w:val="00731AAC"/>
    <w:rsid w:val="00736F5B"/>
    <w:rsid w:val="007372A6"/>
    <w:rsid w:val="00737C28"/>
    <w:rsid w:val="0074040E"/>
    <w:rsid w:val="00741581"/>
    <w:rsid w:val="00741FBF"/>
    <w:rsid w:val="007451DA"/>
    <w:rsid w:val="0075036C"/>
    <w:rsid w:val="00750E89"/>
    <w:rsid w:val="00750F1B"/>
    <w:rsid w:val="00756001"/>
    <w:rsid w:val="0075716C"/>
    <w:rsid w:val="0076278A"/>
    <w:rsid w:val="007653E1"/>
    <w:rsid w:val="007677B8"/>
    <w:rsid w:val="00771A2E"/>
    <w:rsid w:val="0077537B"/>
    <w:rsid w:val="007776B3"/>
    <w:rsid w:val="007841A8"/>
    <w:rsid w:val="00786477"/>
    <w:rsid w:val="007943D0"/>
    <w:rsid w:val="00795CBB"/>
    <w:rsid w:val="007A1F38"/>
    <w:rsid w:val="007A28D5"/>
    <w:rsid w:val="007A41E4"/>
    <w:rsid w:val="007A578B"/>
    <w:rsid w:val="007A6E61"/>
    <w:rsid w:val="007B0C61"/>
    <w:rsid w:val="007B299A"/>
    <w:rsid w:val="007B333D"/>
    <w:rsid w:val="007B47EA"/>
    <w:rsid w:val="007B4EF9"/>
    <w:rsid w:val="007B523A"/>
    <w:rsid w:val="007C10B5"/>
    <w:rsid w:val="007C15C2"/>
    <w:rsid w:val="007C4F27"/>
    <w:rsid w:val="007C639B"/>
    <w:rsid w:val="007C702E"/>
    <w:rsid w:val="007D4840"/>
    <w:rsid w:val="007D5FEE"/>
    <w:rsid w:val="007D6696"/>
    <w:rsid w:val="007D69C8"/>
    <w:rsid w:val="007D6E8D"/>
    <w:rsid w:val="007D6FA3"/>
    <w:rsid w:val="007E2AAE"/>
    <w:rsid w:val="007E5F33"/>
    <w:rsid w:val="007F0F32"/>
    <w:rsid w:val="007F47AD"/>
    <w:rsid w:val="00800AF9"/>
    <w:rsid w:val="00805ECC"/>
    <w:rsid w:val="00810676"/>
    <w:rsid w:val="00812ACA"/>
    <w:rsid w:val="00814A0A"/>
    <w:rsid w:val="00815BE4"/>
    <w:rsid w:val="00816A6E"/>
    <w:rsid w:val="008172C1"/>
    <w:rsid w:val="008213D8"/>
    <w:rsid w:val="00824948"/>
    <w:rsid w:val="00825085"/>
    <w:rsid w:val="0082615D"/>
    <w:rsid w:val="00826FDC"/>
    <w:rsid w:val="008275AF"/>
    <w:rsid w:val="008279D2"/>
    <w:rsid w:val="008307BE"/>
    <w:rsid w:val="008310C1"/>
    <w:rsid w:val="00833300"/>
    <w:rsid w:val="008336E9"/>
    <w:rsid w:val="00841A76"/>
    <w:rsid w:val="008456EE"/>
    <w:rsid w:val="008508BC"/>
    <w:rsid w:val="008510F6"/>
    <w:rsid w:val="00854484"/>
    <w:rsid w:val="008610A3"/>
    <w:rsid w:val="00861409"/>
    <w:rsid w:val="00861CD2"/>
    <w:rsid w:val="008628DB"/>
    <w:rsid w:val="00867664"/>
    <w:rsid w:val="00872AEB"/>
    <w:rsid w:val="00873F74"/>
    <w:rsid w:val="0087437A"/>
    <w:rsid w:val="0087657E"/>
    <w:rsid w:val="008771D8"/>
    <w:rsid w:val="00877D49"/>
    <w:rsid w:val="00880BFC"/>
    <w:rsid w:val="00881889"/>
    <w:rsid w:val="00882FAF"/>
    <w:rsid w:val="0088457E"/>
    <w:rsid w:val="00893045"/>
    <w:rsid w:val="008931FC"/>
    <w:rsid w:val="00895861"/>
    <w:rsid w:val="008A3793"/>
    <w:rsid w:val="008A69EF"/>
    <w:rsid w:val="008B1F11"/>
    <w:rsid w:val="008B401D"/>
    <w:rsid w:val="008B518E"/>
    <w:rsid w:val="008C4685"/>
    <w:rsid w:val="008D3D24"/>
    <w:rsid w:val="008D3FF4"/>
    <w:rsid w:val="008D60AD"/>
    <w:rsid w:val="008E47B1"/>
    <w:rsid w:val="008E67F2"/>
    <w:rsid w:val="008F1388"/>
    <w:rsid w:val="008F288C"/>
    <w:rsid w:val="00900F69"/>
    <w:rsid w:val="0090380C"/>
    <w:rsid w:val="00903855"/>
    <w:rsid w:val="00904DA8"/>
    <w:rsid w:val="009058E0"/>
    <w:rsid w:val="00906337"/>
    <w:rsid w:val="00911D0E"/>
    <w:rsid w:val="0091464E"/>
    <w:rsid w:val="00921A02"/>
    <w:rsid w:val="00921EDE"/>
    <w:rsid w:val="00925B43"/>
    <w:rsid w:val="0092617B"/>
    <w:rsid w:val="0092685C"/>
    <w:rsid w:val="00932365"/>
    <w:rsid w:val="00933E91"/>
    <w:rsid w:val="00934840"/>
    <w:rsid w:val="00936CEB"/>
    <w:rsid w:val="00936D6E"/>
    <w:rsid w:val="00936FBF"/>
    <w:rsid w:val="00937CF5"/>
    <w:rsid w:val="00940C08"/>
    <w:rsid w:val="00940C6E"/>
    <w:rsid w:val="00940D2E"/>
    <w:rsid w:val="00941E5D"/>
    <w:rsid w:val="0094211D"/>
    <w:rsid w:val="00943F47"/>
    <w:rsid w:val="009519A5"/>
    <w:rsid w:val="00953E8E"/>
    <w:rsid w:val="00954637"/>
    <w:rsid w:val="00956E3E"/>
    <w:rsid w:val="00957D71"/>
    <w:rsid w:val="009622AF"/>
    <w:rsid w:val="00962D22"/>
    <w:rsid w:val="00963DA4"/>
    <w:rsid w:val="009677B7"/>
    <w:rsid w:val="009706AE"/>
    <w:rsid w:val="0097421E"/>
    <w:rsid w:val="00975CFF"/>
    <w:rsid w:val="00976047"/>
    <w:rsid w:val="0098123E"/>
    <w:rsid w:val="00983AB6"/>
    <w:rsid w:val="0098472B"/>
    <w:rsid w:val="0098479B"/>
    <w:rsid w:val="00985938"/>
    <w:rsid w:val="009A2222"/>
    <w:rsid w:val="009A34FF"/>
    <w:rsid w:val="009A57FB"/>
    <w:rsid w:val="009A63A1"/>
    <w:rsid w:val="009A6747"/>
    <w:rsid w:val="009B0C20"/>
    <w:rsid w:val="009B0DF3"/>
    <w:rsid w:val="009B7156"/>
    <w:rsid w:val="009B7DB5"/>
    <w:rsid w:val="009C2FA5"/>
    <w:rsid w:val="009C5D09"/>
    <w:rsid w:val="009C7182"/>
    <w:rsid w:val="009C7B57"/>
    <w:rsid w:val="009D12A9"/>
    <w:rsid w:val="009D6169"/>
    <w:rsid w:val="009E21E5"/>
    <w:rsid w:val="009E2907"/>
    <w:rsid w:val="009E2A07"/>
    <w:rsid w:val="009F13E9"/>
    <w:rsid w:val="009F17A3"/>
    <w:rsid w:val="009F1854"/>
    <w:rsid w:val="009F466D"/>
    <w:rsid w:val="009F7017"/>
    <w:rsid w:val="009F7D60"/>
    <w:rsid w:val="00A0081E"/>
    <w:rsid w:val="00A01F38"/>
    <w:rsid w:val="00A052D7"/>
    <w:rsid w:val="00A13088"/>
    <w:rsid w:val="00A13AB7"/>
    <w:rsid w:val="00A17BC8"/>
    <w:rsid w:val="00A2044A"/>
    <w:rsid w:val="00A20513"/>
    <w:rsid w:val="00A208E6"/>
    <w:rsid w:val="00A20E6B"/>
    <w:rsid w:val="00A23FD3"/>
    <w:rsid w:val="00A2532B"/>
    <w:rsid w:val="00A257D9"/>
    <w:rsid w:val="00A26DE3"/>
    <w:rsid w:val="00A27288"/>
    <w:rsid w:val="00A27B33"/>
    <w:rsid w:val="00A27F85"/>
    <w:rsid w:val="00A302BF"/>
    <w:rsid w:val="00A3064A"/>
    <w:rsid w:val="00A31411"/>
    <w:rsid w:val="00A324D3"/>
    <w:rsid w:val="00A3318D"/>
    <w:rsid w:val="00A33C5C"/>
    <w:rsid w:val="00A36E7A"/>
    <w:rsid w:val="00A37C44"/>
    <w:rsid w:val="00A37C5F"/>
    <w:rsid w:val="00A411FE"/>
    <w:rsid w:val="00A412BD"/>
    <w:rsid w:val="00A427FA"/>
    <w:rsid w:val="00A42C1C"/>
    <w:rsid w:val="00A433B1"/>
    <w:rsid w:val="00A500D7"/>
    <w:rsid w:val="00A516B8"/>
    <w:rsid w:val="00A52FE4"/>
    <w:rsid w:val="00A57A3A"/>
    <w:rsid w:val="00A60325"/>
    <w:rsid w:val="00A62FCD"/>
    <w:rsid w:val="00A65C00"/>
    <w:rsid w:val="00A668D1"/>
    <w:rsid w:val="00A7044A"/>
    <w:rsid w:val="00A71F6D"/>
    <w:rsid w:val="00A74033"/>
    <w:rsid w:val="00A904D0"/>
    <w:rsid w:val="00A90FE7"/>
    <w:rsid w:val="00A94C14"/>
    <w:rsid w:val="00A95712"/>
    <w:rsid w:val="00A96E1D"/>
    <w:rsid w:val="00A972C5"/>
    <w:rsid w:val="00AA1BD7"/>
    <w:rsid w:val="00AA26B0"/>
    <w:rsid w:val="00AA411C"/>
    <w:rsid w:val="00AA623C"/>
    <w:rsid w:val="00AA723D"/>
    <w:rsid w:val="00AA74CC"/>
    <w:rsid w:val="00AB03F4"/>
    <w:rsid w:val="00AB1213"/>
    <w:rsid w:val="00AB4A97"/>
    <w:rsid w:val="00AB79E9"/>
    <w:rsid w:val="00AB7C8F"/>
    <w:rsid w:val="00AC1EBF"/>
    <w:rsid w:val="00AC5061"/>
    <w:rsid w:val="00AC5F9D"/>
    <w:rsid w:val="00AC6511"/>
    <w:rsid w:val="00AD0785"/>
    <w:rsid w:val="00AD0BBC"/>
    <w:rsid w:val="00AD1F45"/>
    <w:rsid w:val="00AD3BEA"/>
    <w:rsid w:val="00AD3CD0"/>
    <w:rsid w:val="00AE0AD3"/>
    <w:rsid w:val="00AE0C0B"/>
    <w:rsid w:val="00AE392F"/>
    <w:rsid w:val="00AE42C4"/>
    <w:rsid w:val="00AE449E"/>
    <w:rsid w:val="00AF3CF4"/>
    <w:rsid w:val="00AF523B"/>
    <w:rsid w:val="00AF6281"/>
    <w:rsid w:val="00AF6A1D"/>
    <w:rsid w:val="00AF7983"/>
    <w:rsid w:val="00B0447A"/>
    <w:rsid w:val="00B07A19"/>
    <w:rsid w:val="00B104F3"/>
    <w:rsid w:val="00B11F1C"/>
    <w:rsid w:val="00B127A2"/>
    <w:rsid w:val="00B135B6"/>
    <w:rsid w:val="00B13906"/>
    <w:rsid w:val="00B13E00"/>
    <w:rsid w:val="00B145F5"/>
    <w:rsid w:val="00B14A2F"/>
    <w:rsid w:val="00B15D57"/>
    <w:rsid w:val="00B15DAC"/>
    <w:rsid w:val="00B20959"/>
    <w:rsid w:val="00B21ADA"/>
    <w:rsid w:val="00B26AEC"/>
    <w:rsid w:val="00B319D7"/>
    <w:rsid w:val="00B34DA3"/>
    <w:rsid w:val="00B3560B"/>
    <w:rsid w:val="00B358A8"/>
    <w:rsid w:val="00B36B28"/>
    <w:rsid w:val="00B5157B"/>
    <w:rsid w:val="00B515AE"/>
    <w:rsid w:val="00B5253A"/>
    <w:rsid w:val="00B54F0E"/>
    <w:rsid w:val="00B651EE"/>
    <w:rsid w:val="00B66029"/>
    <w:rsid w:val="00B667FC"/>
    <w:rsid w:val="00B700EE"/>
    <w:rsid w:val="00B70D4F"/>
    <w:rsid w:val="00B71A58"/>
    <w:rsid w:val="00B7503F"/>
    <w:rsid w:val="00B80DA5"/>
    <w:rsid w:val="00B83371"/>
    <w:rsid w:val="00B92301"/>
    <w:rsid w:val="00B92B39"/>
    <w:rsid w:val="00B979D9"/>
    <w:rsid w:val="00BA4C6B"/>
    <w:rsid w:val="00BB0C60"/>
    <w:rsid w:val="00BB4BCD"/>
    <w:rsid w:val="00BB4D3F"/>
    <w:rsid w:val="00BB6660"/>
    <w:rsid w:val="00BC04CC"/>
    <w:rsid w:val="00BC0CE2"/>
    <w:rsid w:val="00BC342C"/>
    <w:rsid w:val="00BC489D"/>
    <w:rsid w:val="00BE04DB"/>
    <w:rsid w:val="00BE16F9"/>
    <w:rsid w:val="00BE283A"/>
    <w:rsid w:val="00BE7144"/>
    <w:rsid w:val="00BF0017"/>
    <w:rsid w:val="00BF09DC"/>
    <w:rsid w:val="00BF1838"/>
    <w:rsid w:val="00BF212D"/>
    <w:rsid w:val="00BF4512"/>
    <w:rsid w:val="00BF5056"/>
    <w:rsid w:val="00BF6333"/>
    <w:rsid w:val="00BF7936"/>
    <w:rsid w:val="00BF7DDA"/>
    <w:rsid w:val="00C0214E"/>
    <w:rsid w:val="00C04078"/>
    <w:rsid w:val="00C05F4F"/>
    <w:rsid w:val="00C065DC"/>
    <w:rsid w:val="00C0687A"/>
    <w:rsid w:val="00C06B31"/>
    <w:rsid w:val="00C13B9C"/>
    <w:rsid w:val="00C15A26"/>
    <w:rsid w:val="00C17CE7"/>
    <w:rsid w:val="00C2037C"/>
    <w:rsid w:val="00C226DB"/>
    <w:rsid w:val="00C230D7"/>
    <w:rsid w:val="00C30250"/>
    <w:rsid w:val="00C31F2C"/>
    <w:rsid w:val="00C3206C"/>
    <w:rsid w:val="00C34375"/>
    <w:rsid w:val="00C427DC"/>
    <w:rsid w:val="00C443D4"/>
    <w:rsid w:val="00C44CC0"/>
    <w:rsid w:val="00C44D8A"/>
    <w:rsid w:val="00C474C9"/>
    <w:rsid w:val="00C524E4"/>
    <w:rsid w:val="00C57FB4"/>
    <w:rsid w:val="00C61462"/>
    <w:rsid w:val="00C61CE1"/>
    <w:rsid w:val="00C65CA6"/>
    <w:rsid w:val="00C66B5A"/>
    <w:rsid w:val="00C802AD"/>
    <w:rsid w:val="00C82268"/>
    <w:rsid w:val="00C863D1"/>
    <w:rsid w:val="00C86FC3"/>
    <w:rsid w:val="00C87AEA"/>
    <w:rsid w:val="00C929A8"/>
    <w:rsid w:val="00C9652C"/>
    <w:rsid w:val="00CA51EB"/>
    <w:rsid w:val="00CA51F7"/>
    <w:rsid w:val="00CA79B1"/>
    <w:rsid w:val="00CB173D"/>
    <w:rsid w:val="00CB28F6"/>
    <w:rsid w:val="00CB3FE4"/>
    <w:rsid w:val="00CB6375"/>
    <w:rsid w:val="00CB66AE"/>
    <w:rsid w:val="00CC0782"/>
    <w:rsid w:val="00CC0F8D"/>
    <w:rsid w:val="00CC19B7"/>
    <w:rsid w:val="00CC1AB0"/>
    <w:rsid w:val="00CC1C2C"/>
    <w:rsid w:val="00CC671A"/>
    <w:rsid w:val="00CD109C"/>
    <w:rsid w:val="00CD4D42"/>
    <w:rsid w:val="00CF1AB5"/>
    <w:rsid w:val="00CF22C5"/>
    <w:rsid w:val="00D012EC"/>
    <w:rsid w:val="00D017EF"/>
    <w:rsid w:val="00D040AA"/>
    <w:rsid w:val="00D043E6"/>
    <w:rsid w:val="00D04920"/>
    <w:rsid w:val="00D04DAC"/>
    <w:rsid w:val="00D12537"/>
    <w:rsid w:val="00D125FD"/>
    <w:rsid w:val="00D129B2"/>
    <w:rsid w:val="00D27830"/>
    <w:rsid w:val="00D30245"/>
    <w:rsid w:val="00D30EF7"/>
    <w:rsid w:val="00D32781"/>
    <w:rsid w:val="00D40B95"/>
    <w:rsid w:val="00D40C30"/>
    <w:rsid w:val="00D41FD7"/>
    <w:rsid w:val="00D51910"/>
    <w:rsid w:val="00D55CB7"/>
    <w:rsid w:val="00D5682A"/>
    <w:rsid w:val="00D56E7B"/>
    <w:rsid w:val="00D57584"/>
    <w:rsid w:val="00D64190"/>
    <w:rsid w:val="00D7084A"/>
    <w:rsid w:val="00D7220D"/>
    <w:rsid w:val="00D725CD"/>
    <w:rsid w:val="00D7787F"/>
    <w:rsid w:val="00D82C61"/>
    <w:rsid w:val="00D836E6"/>
    <w:rsid w:val="00D840F7"/>
    <w:rsid w:val="00D87252"/>
    <w:rsid w:val="00D87F84"/>
    <w:rsid w:val="00D91962"/>
    <w:rsid w:val="00DA0E62"/>
    <w:rsid w:val="00DB032A"/>
    <w:rsid w:val="00DB04BA"/>
    <w:rsid w:val="00DB10BB"/>
    <w:rsid w:val="00DB2C39"/>
    <w:rsid w:val="00DB4FFC"/>
    <w:rsid w:val="00DB5F95"/>
    <w:rsid w:val="00DB6559"/>
    <w:rsid w:val="00DB750F"/>
    <w:rsid w:val="00DC3C46"/>
    <w:rsid w:val="00DC6065"/>
    <w:rsid w:val="00DC6258"/>
    <w:rsid w:val="00DC6D74"/>
    <w:rsid w:val="00DC7EF8"/>
    <w:rsid w:val="00DD1C5C"/>
    <w:rsid w:val="00DD311B"/>
    <w:rsid w:val="00DD53DC"/>
    <w:rsid w:val="00DD5E9E"/>
    <w:rsid w:val="00DD66D1"/>
    <w:rsid w:val="00DE144F"/>
    <w:rsid w:val="00DE1EE4"/>
    <w:rsid w:val="00DE2F8C"/>
    <w:rsid w:val="00DE4BE9"/>
    <w:rsid w:val="00DE67AA"/>
    <w:rsid w:val="00DF03A3"/>
    <w:rsid w:val="00DF0865"/>
    <w:rsid w:val="00DF5F03"/>
    <w:rsid w:val="00DF68BC"/>
    <w:rsid w:val="00E015FD"/>
    <w:rsid w:val="00E01F87"/>
    <w:rsid w:val="00E02FE2"/>
    <w:rsid w:val="00E05CF9"/>
    <w:rsid w:val="00E147DD"/>
    <w:rsid w:val="00E14834"/>
    <w:rsid w:val="00E1571C"/>
    <w:rsid w:val="00E23FCB"/>
    <w:rsid w:val="00E27FF5"/>
    <w:rsid w:val="00E3343C"/>
    <w:rsid w:val="00E35EB8"/>
    <w:rsid w:val="00E376BB"/>
    <w:rsid w:val="00E37FA9"/>
    <w:rsid w:val="00E40CE9"/>
    <w:rsid w:val="00E411AB"/>
    <w:rsid w:val="00E41CDE"/>
    <w:rsid w:val="00E42717"/>
    <w:rsid w:val="00E60F2F"/>
    <w:rsid w:val="00E636AC"/>
    <w:rsid w:val="00E65A43"/>
    <w:rsid w:val="00E710FF"/>
    <w:rsid w:val="00E71D29"/>
    <w:rsid w:val="00E721DB"/>
    <w:rsid w:val="00E74E25"/>
    <w:rsid w:val="00E761AB"/>
    <w:rsid w:val="00E7682B"/>
    <w:rsid w:val="00E805FE"/>
    <w:rsid w:val="00E8082D"/>
    <w:rsid w:val="00E80D85"/>
    <w:rsid w:val="00E82A05"/>
    <w:rsid w:val="00E830BD"/>
    <w:rsid w:val="00E85031"/>
    <w:rsid w:val="00E86FCC"/>
    <w:rsid w:val="00E9339F"/>
    <w:rsid w:val="00E979E4"/>
    <w:rsid w:val="00E97ECB"/>
    <w:rsid w:val="00EA0937"/>
    <w:rsid w:val="00EA0FD2"/>
    <w:rsid w:val="00EA3634"/>
    <w:rsid w:val="00EA3FC0"/>
    <w:rsid w:val="00EA404A"/>
    <w:rsid w:val="00EA5E2D"/>
    <w:rsid w:val="00EA649C"/>
    <w:rsid w:val="00EB0F7F"/>
    <w:rsid w:val="00EB2374"/>
    <w:rsid w:val="00EB26AB"/>
    <w:rsid w:val="00EB2832"/>
    <w:rsid w:val="00EB2AE5"/>
    <w:rsid w:val="00EB2D89"/>
    <w:rsid w:val="00EC0389"/>
    <w:rsid w:val="00EC14B6"/>
    <w:rsid w:val="00EC533E"/>
    <w:rsid w:val="00EC53DB"/>
    <w:rsid w:val="00EC599C"/>
    <w:rsid w:val="00EC5DA6"/>
    <w:rsid w:val="00ED65CD"/>
    <w:rsid w:val="00ED69EC"/>
    <w:rsid w:val="00EE1077"/>
    <w:rsid w:val="00EE1148"/>
    <w:rsid w:val="00EE59B0"/>
    <w:rsid w:val="00EE6019"/>
    <w:rsid w:val="00EE74F2"/>
    <w:rsid w:val="00EF15BE"/>
    <w:rsid w:val="00EF1759"/>
    <w:rsid w:val="00EF2F19"/>
    <w:rsid w:val="00EF47FB"/>
    <w:rsid w:val="00EF6D62"/>
    <w:rsid w:val="00F0406C"/>
    <w:rsid w:val="00F052EA"/>
    <w:rsid w:val="00F10F80"/>
    <w:rsid w:val="00F138F1"/>
    <w:rsid w:val="00F1418E"/>
    <w:rsid w:val="00F154E3"/>
    <w:rsid w:val="00F21487"/>
    <w:rsid w:val="00F233EC"/>
    <w:rsid w:val="00F262AE"/>
    <w:rsid w:val="00F26CB2"/>
    <w:rsid w:val="00F3285A"/>
    <w:rsid w:val="00F3401E"/>
    <w:rsid w:val="00F37D26"/>
    <w:rsid w:val="00F4045A"/>
    <w:rsid w:val="00F4417A"/>
    <w:rsid w:val="00F45E19"/>
    <w:rsid w:val="00F53EB4"/>
    <w:rsid w:val="00F5407E"/>
    <w:rsid w:val="00F54488"/>
    <w:rsid w:val="00F55259"/>
    <w:rsid w:val="00F601EB"/>
    <w:rsid w:val="00F625E6"/>
    <w:rsid w:val="00F63723"/>
    <w:rsid w:val="00F6590E"/>
    <w:rsid w:val="00F65D2E"/>
    <w:rsid w:val="00F666D2"/>
    <w:rsid w:val="00F670E7"/>
    <w:rsid w:val="00F671DC"/>
    <w:rsid w:val="00F67BDB"/>
    <w:rsid w:val="00F72A03"/>
    <w:rsid w:val="00F72AE5"/>
    <w:rsid w:val="00F74AF2"/>
    <w:rsid w:val="00F759BF"/>
    <w:rsid w:val="00F80B47"/>
    <w:rsid w:val="00F818FC"/>
    <w:rsid w:val="00F82B28"/>
    <w:rsid w:val="00F833EE"/>
    <w:rsid w:val="00F8557F"/>
    <w:rsid w:val="00F86609"/>
    <w:rsid w:val="00F876F7"/>
    <w:rsid w:val="00F904D6"/>
    <w:rsid w:val="00F9191A"/>
    <w:rsid w:val="00F91FC7"/>
    <w:rsid w:val="00F93028"/>
    <w:rsid w:val="00F935DB"/>
    <w:rsid w:val="00FA0CF9"/>
    <w:rsid w:val="00FA2072"/>
    <w:rsid w:val="00FA77DA"/>
    <w:rsid w:val="00FB2985"/>
    <w:rsid w:val="00FB32BE"/>
    <w:rsid w:val="00FB369E"/>
    <w:rsid w:val="00FB6171"/>
    <w:rsid w:val="00FB7FE5"/>
    <w:rsid w:val="00FC03C5"/>
    <w:rsid w:val="00FC0E8E"/>
    <w:rsid w:val="00FC1104"/>
    <w:rsid w:val="00FC4797"/>
    <w:rsid w:val="00FC7D6A"/>
    <w:rsid w:val="00FD4482"/>
    <w:rsid w:val="00FD6DE1"/>
    <w:rsid w:val="00FD7447"/>
    <w:rsid w:val="00FE02E6"/>
    <w:rsid w:val="00FE1459"/>
    <w:rsid w:val="00FE245B"/>
    <w:rsid w:val="00FE3FF0"/>
    <w:rsid w:val="00FE5C42"/>
    <w:rsid w:val="00FE74D6"/>
    <w:rsid w:val="00FE7636"/>
    <w:rsid w:val="00FE7E80"/>
    <w:rsid w:val="00FF03BE"/>
    <w:rsid w:val="00FF268B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BAED6"/>
  <w15:docId w15:val="{A7105C61-29A5-4483-B056-32AAF66D5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19A5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6C2C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"/>
    <w:next w:val="Normln"/>
    <w:link w:val="Nadpis2Char"/>
    <w:unhideWhenUsed/>
    <w:qFormat/>
    <w:rsid w:val="006C2C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C2C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6C2C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adpis4"/>
    <w:next w:val="Normln"/>
    <w:link w:val="Nadpis5Char"/>
    <w:qFormat/>
    <w:rsid w:val="00934840"/>
    <w:pPr>
      <w:keepNext w:val="0"/>
      <w:keepLines w:val="0"/>
      <w:spacing w:before="240" w:after="240"/>
      <w:ind w:left="1344" w:hanging="774"/>
      <w:outlineLvl w:val="4"/>
    </w:pPr>
    <w:rPr>
      <w:rFonts w:ascii="Arial" w:eastAsia="Times New Roman" w:hAnsi="Arial" w:cs="Times New Roman"/>
      <w:b w:val="0"/>
      <w:bCs w:val="0"/>
      <w:iCs w:val="0"/>
      <w:color w:val="auto"/>
      <w:szCs w:val="24"/>
    </w:rPr>
  </w:style>
  <w:style w:type="paragraph" w:styleId="Nadpis6">
    <w:name w:val="heading 6"/>
    <w:basedOn w:val="Nadpis1"/>
    <w:next w:val="Normln"/>
    <w:link w:val="Nadpis6Char"/>
    <w:qFormat/>
    <w:rsid w:val="00934840"/>
    <w:pPr>
      <w:keepLines w:val="0"/>
      <w:tabs>
        <w:tab w:val="num" w:pos="0"/>
      </w:tabs>
      <w:spacing w:after="480"/>
      <w:ind w:left="851" w:hanging="851"/>
      <w:jc w:val="both"/>
      <w:outlineLvl w:val="5"/>
    </w:pPr>
    <w:rPr>
      <w:rFonts w:ascii="Arial" w:eastAsia="Times New Roman" w:hAnsi="Arial" w:cs="Arial"/>
      <w:caps/>
      <w:color w:val="auto"/>
      <w:kern w:val="3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34840"/>
    <w:pPr>
      <w:tabs>
        <w:tab w:val="num" w:pos="1296"/>
      </w:tabs>
      <w:spacing w:before="240" w:after="60"/>
      <w:ind w:left="1296" w:hanging="1296"/>
      <w:outlineLvl w:val="6"/>
    </w:pPr>
    <w:rPr>
      <w:rFonts w:ascii="Arial" w:eastAsia="Times New Roman" w:hAnsi="Arial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34840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Times New Roman" w:hAnsi="Arial"/>
      <w:i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934840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519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POOdstavec">
    <w:name w:val="TPO Odstavec"/>
    <w:basedOn w:val="Normln"/>
    <w:link w:val="TPOOdstavecChar"/>
    <w:qFormat/>
    <w:rsid w:val="009519A5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9519A5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951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rsid w:val="009519A5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6C2C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0"/>
    <w:rsid w:val="006C2C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6C2C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6C2C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qFormat/>
    <w:rsid w:val="005B063C"/>
    <w:pPr>
      <w:ind w:left="720"/>
      <w:contextualSpacing/>
    </w:pPr>
  </w:style>
  <w:style w:type="paragraph" w:styleId="Textbubliny">
    <w:name w:val="Balloon Text"/>
    <w:basedOn w:val="Normln"/>
    <w:link w:val="TextbublinyChar"/>
    <w:unhideWhenUsed/>
    <w:rsid w:val="007D69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D69C8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99"/>
    <w:qFormat/>
    <w:rsid w:val="00087B02"/>
    <w:pPr>
      <w:spacing w:after="0" w:line="240" w:lineRule="auto"/>
    </w:pPr>
    <w:rPr>
      <w:rFonts w:ascii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2267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2674D"/>
    <w:rPr>
      <w:rFonts w:ascii="Calibri" w:hAnsi="Calibri" w:cs="Times New Roman"/>
    </w:rPr>
  </w:style>
  <w:style w:type="paragraph" w:styleId="Zpat">
    <w:name w:val="footer"/>
    <w:basedOn w:val="Normln"/>
    <w:link w:val="ZpatChar"/>
    <w:unhideWhenUsed/>
    <w:rsid w:val="002267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2674D"/>
    <w:rPr>
      <w:rFonts w:ascii="Calibri" w:hAnsi="Calibri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37167F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37167F"/>
    <w:rPr>
      <w:rFonts w:ascii="Tahoma" w:hAnsi="Tahoma" w:cs="Tahoma"/>
      <w:sz w:val="16"/>
      <w:szCs w:val="16"/>
    </w:rPr>
  </w:style>
  <w:style w:type="paragraph" w:customStyle="1" w:styleId="Styl3">
    <w:name w:val="Styl3"/>
    <w:basedOn w:val="Normln"/>
    <w:rsid w:val="006F1E55"/>
    <w:pPr>
      <w:ind w:firstLine="540"/>
    </w:pPr>
    <w:rPr>
      <w:rFonts w:ascii="Arial" w:eastAsia="Times New Roman" w:hAnsi="Arial" w:cs="Arial"/>
      <w:bCs/>
      <w:kern w:val="32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66283"/>
    <w:rPr>
      <w:color w:val="EBEB9F"/>
      <w:u w:val="single"/>
    </w:rPr>
  </w:style>
  <w:style w:type="character" w:styleId="Siln">
    <w:name w:val="Strong"/>
    <w:basedOn w:val="Standardnpsmoodstavce"/>
    <w:uiPriority w:val="22"/>
    <w:qFormat/>
    <w:rsid w:val="00366283"/>
    <w:rPr>
      <w:b/>
      <w:bCs/>
    </w:rPr>
  </w:style>
  <w:style w:type="paragraph" w:customStyle="1" w:styleId="Styl1">
    <w:name w:val="Styl1"/>
    <w:basedOn w:val="Normln"/>
    <w:rsid w:val="00D30245"/>
    <w:pPr>
      <w:numPr>
        <w:numId w:val="1"/>
      </w:numPr>
      <w:ind w:hanging="720"/>
    </w:pPr>
    <w:rPr>
      <w:rFonts w:ascii="Arial" w:eastAsia="Times New Roman" w:hAnsi="Arial" w:cs="Arial"/>
      <w:b/>
      <w:bCs/>
      <w:kern w:val="32"/>
      <w:sz w:val="32"/>
      <w:szCs w:val="24"/>
      <w:lang w:eastAsia="cs-CZ"/>
    </w:rPr>
  </w:style>
  <w:style w:type="paragraph" w:styleId="Zkladntext">
    <w:name w:val="Body Text"/>
    <w:basedOn w:val="Normln"/>
    <w:link w:val="ZkladntextChar"/>
    <w:rsid w:val="000926A4"/>
    <w:pPr>
      <w:suppressAutoHyphens/>
      <w:spacing w:after="120" w:line="276" w:lineRule="auto"/>
    </w:pPr>
    <w:rPr>
      <w:rFonts w:eastAsia="Calibri" w:cs="Calibri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0926A4"/>
    <w:rPr>
      <w:rFonts w:ascii="Calibri" w:eastAsia="Calibri" w:hAnsi="Calibri" w:cs="Calibri"/>
      <w:lang w:eastAsia="ar-SA"/>
    </w:rPr>
  </w:style>
  <w:style w:type="paragraph" w:customStyle="1" w:styleId="Zkladntext31">
    <w:name w:val="Základní text 31"/>
    <w:basedOn w:val="Normln"/>
    <w:rsid w:val="000926A4"/>
    <w:pPr>
      <w:suppressAutoHyphens/>
      <w:spacing w:after="200" w:line="276" w:lineRule="auto"/>
      <w:jc w:val="both"/>
    </w:pPr>
    <w:rPr>
      <w:rFonts w:eastAsia="Calibri" w:cs="Calibri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2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634F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634F4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34F4"/>
    <w:rPr>
      <w:rFonts w:ascii="Calibri" w:hAnsi="Calibri" w:cs="Times New Roman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BC489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StylOdstavecPed6bZa0b">
    <w:name w:val="Styl Odstavec + Před:  6 b. Za:  0 b."/>
    <w:basedOn w:val="Normln"/>
    <w:rsid w:val="00F0406C"/>
    <w:pPr>
      <w:suppressAutoHyphens/>
      <w:spacing w:before="120" w:after="120"/>
      <w:ind w:firstLine="567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StylOdstavec11b">
    <w:name w:val="Styl Odstavec + 11 b."/>
    <w:basedOn w:val="Normln"/>
    <w:rsid w:val="009F1854"/>
    <w:pPr>
      <w:tabs>
        <w:tab w:val="left" w:pos="567"/>
      </w:tabs>
      <w:spacing w:before="120"/>
      <w:ind w:right="-2" w:firstLine="567"/>
      <w:jc w:val="both"/>
    </w:pPr>
    <w:rPr>
      <w:rFonts w:ascii="Arial" w:eastAsia="Times New Roman" w:hAnsi="Arial"/>
    </w:rPr>
  </w:style>
  <w:style w:type="paragraph" w:styleId="Zkladntextodsazen3">
    <w:name w:val="Body Text Indent 3"/>
    <w:basedOn w:val="Normln"/>
    <w:link w:val="Zkladntextodsazen3Char"/>
    <w:unhideWhenUsed/>
    <w:rsid w:val="0093484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934840"/>
    <w:rPr>
      <w:rFonts w:ascii="Calibri" w:hAnsi="Calibri" w:cs="Times New Roman"/>
      <w:sz w:val="16"/>
      <w:szCs w:val="16"/>
    </w:rPr>
  </w:style>
  <w:style w:type="character" w:customStyle="1" w:styleId="Nadpis5Char">
    <w:name w:val="Nadpis 5 Char"/>
    <w:basedOn w:val="Standardnpsmoodstavce"/>
    <w:link w:val="Nadpis5"/>
    <w:rsid w:val="00934840"/>
    <w:rPr>
      <w:rFonts w:ascii="Arial" w:eastAsia="Times New Roman" w:hAnsi="Arial" w:cs="Times New Roman"/>
      <w:i/>
      <w:szCs w:val="24"/>
    </w:rPr>
  </w:style>
  <w:style w:type="character" w:customStyle="1" w:styleId="Nadpis6Char">
    <w:name w:val="Nadpis 6 Char"/>
    <w:basedOn w:val="Standardnpsmoodstavce"/>
    <w:link w:val="Nadpis6"/>
    <w:rsid w:val="00934840"/>
    <w:rPr>
      <w:rFonts w:ascii="Arial" w:eastAsia="Times New Roman" w:hAnsi="Arial" w:cs="Arial"/>
      <w:b/>
      <w:bCs/>
      <w:caps/>
      <w:kern w:val="32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rsid w:val="00934840"/>
    <w:rPr>
      <w:rFonts w:ascii="Arial" w:eastAsia="Times New Roman" w:hAnsi="Arial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934840"/>
    <w:rPr>
      <w:rFonts w:ascii="Arial" w:eastAsia="Times New Roman" w:hAnsi="Arial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934840"/>
    <w:rPr>
      <w:rFonts w:ascii="Arial" w:eastAsia="Times New Roman" w:hAnsi="Arial" w:cs="Arial"/>
      <w:lang w:eastAsia="cs-CZ"/>
    </w:rPr>
  </w:style>
  <w:style w:type="paragraph" w:styleId="Obsah1">
    <w:name w:val="toc 1"/>
    <w:basedOn w:val="Normln"/>
    <w:next w:val="Normln"/>
    <w:autoRedefine/>
    <w:uiPriority w:val="39"/>
    <w:rsid w:val="00934840"/>
    <w:pPr>
      <w:spacing w:before="120" w:after="120"/>
    </w:pPr>
    <w:rPr>
      <w:rFonts w:ascii="Times New Roman" w:eastAsia="Times New Roman" w:hAnsi="Times New Roman"/>
      <w:b/>
      <w:bCs/>
      <w:caps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rsid w:val="00934840"/>
    <w:pPr>
      <w:tabs>
        <w:tab w:val="right" w:leader="dot" w:pos="9060"/>
      </w:tabs>
      <w:ind w:left="220"/>
    </w:pPr>
    <w:rPr>
      <w:rFonts w:ascii="Times New Roman" w:eastAsia="Times New Roman" w:hAnsi="Times New Roman"/>
      <w:smallCaps/>
      <w:sz w:val="20"/>
      <w:szCs w:val="20"/>
      <w:lang w:eastAsia="cs-CZ"/>
    </w:rPr>
  </w:style>
  <w:style w:type="paragraph" w:styleId="Obsah3">
    <w:name w:val="toc 3"/>
    <w:basedOn w:val="Normln"/>
    <w:next w:val="Normln"/>
    <w:autoRedefine/>
    <w:uiPriority w:val="39"/>
    <w:rsid w:val="00934840"/>
    <w:pPr>
      <w:ind w:left="440"/>
    </w:pPr>
    <w:rPr>
      <w:rFonts w:ascii="Times New Roman" w:eastAsia="Times New Roman" w:hAnsi="Times New Roman"/>
      <w:i/>
      <w:iCs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rsid w:val="00934840"/>
    <w:pPr>
      <w:tabs>
        <w:tab w:val="left" w:pos="1100"/>
        <w:tab w:val="right" w:leader="dot" w:pos="9060"/>
      </w:tabs>
      <w:ind w:left="660"/>
    </w:pPr>
    <w:rPr>
      <w:rFonts w:ascii="Times New Roman" w:eastAsia="Times New Roman" w:hAnsi="Times New Roman"/>
      <w:sz w:val="18"/>
      <w:szCs w:val="18"/>
      <w:lang w:eastAsia="cs-CZ"/>
    </w:rPr>
  </w:style>
  <w:style w:type="paragraph" w:styleId="Hlavikaobsahu">
    <w:name w:val="toa heading"/>
    <w:basedOn w:val="Normln"/>
    <w:next w:val="Normln"/>
    <w:semiHidden/>
    <w:rsid w:val="00934840"/>
    <w:pPr>
      <w:tabs>
        <w:tab w:val="left" w:pos="0"/>
      </w:tabs>
      <w:spacing w:before="120"/>
      <w:ind w:firstLine="567"/>
      <w:jc w:val="both"/>
    </w:pPr>
    <w:rPr>
      <w:rFonts w:ascii="Arial" w:eastAsia="Times New Roman" w:hAnsi="Arial"/>
      <w:b/>
      <w:sz w:val="32"/>
      <w:lang w:eastAsia="cs-CZ"/>
    </w:rPr>
  </w:style>
  <w:style w:type="paragraph" w:customStyle="1" w:styleId="Nadpisodstavca">
    <w:name w:val="Nadpis odstavca"/>
    <w:basedOn w:val="Odstavec"/>
    <w:link w:val="NadpisodstavcaChar"/>
    <w:autoRedefine/>
    <w:rsid w:val="00934840"/>
    <w:pPr>
      <w:spacing w:before="240" w:after="240"/>
    </w:pPr>
    <w:rPr>
      <w:b/>
    </w:rPr>
  </w:style>
  <w:style w:type="paragraph" w:customStyle="1" w:styleId="Tunodstavec">
    <w:name w:val="Tučný odstavec"/>
    <w:basedOn w:val="Normln"/>
    <w:rsid w:val="00934840"/>
    <w:pPr>
      <w:spacing w:before="240" w:after="240"/>
    </w:pPr>
    <w:rPr>
      <w:rFonts w:ascii="Arial" w:eastAsia="Times New Roman" w:hAnsi="Arial"/>
      <w:b/>
      <w:szCs w:val="24"/>
      <w:lang w:eastAsia="cs-CZ"/>
    </w:rPr>
  </w:style>
  <w:style w:type="paragraph" w:customStyle="1" w:styleId="Odstavec">
    <w:name w:val="Odstavec"/>
    <w:basedOn w:val="Normln"/>
    <w:link w:val="OdstavecChar"/>
    <w:autoRedefine/>
    <w:qFormat/>
    <w:rsid w:val="00B15DAC"/>
    <w:pPr>
      <w:tabs>
        <w:tab w:val="left" w:pos="567"/>
      </w:tabs>
      <w:spacing w:before="120"/>
      <w:ind w:right="-2" w:firstLine="426"/>
      <w:jc w:val="both"/>
    </w:pPr>
    <w:rPr>
      <w:rFonts w:ascii="Arial" w:eastAsia="Times New Roman" w:hAnsi="Arial"/>
      <w:iCs/>
    </w:rPr>
  </w:style>
  <w:style w:type="paragraph" w:customStyle="1" w:styleId="tun">
    <w:name w:val="tučný"/>
    <w:basedOn w:val="Normln"/>
    <w:autoRedefine/>
    <w:rsid w:val="00934840"/>
    <w:rPr>
      <w:rFonts w:ascii="Arial" w:eastAsia="Times New Roman" w:hAnsi="Arial"/>
      <w:b/>
      <w:szCs w:val="24"/>
      <w:lang w:eastAsia="cs-CZ"/>
    </w:rPr>
  </w:style>
  <w:style w:type="paragraph" w:customStyle="1" w:styleId="tu">
    <w:name w:val="tuč"/>
    <w:basedOn w:val="Normln"/>
    <w:autoRedefine/>
    <w:rsid w:val="00934840"/>
    <w:rPr>
      <w:rFonts w:ascii="Arial" w:eastAsia="Times New Roman" w:hAnsi="Arial"/>
      <w:b/>
      <w:szCs w:val="24"/>
      <w:lang w:eastAsia="cs-CZ"/>
    </w:rPr>
  </w:style>
  <w:style w:type="character" w:styleId="slostrnky">
    <w:name w:val="page number"/>
    <w:basedOn w:val="Standardnpsmoodstavce"/>
    <w:rsid w:val="00934840"/>
  </w:style>
  <w:style w:type="paragraph" w:styleId="Obsah5">
    <w:name w:val="toc 5"/>
    <w:basedOn w:val="Normln"/>
    <w:next w:val="Normln"/>
    <w:autoRedefine/>
    <w:uiPriority w:val="39"/>
    <w:rsid w:val="00934840"/>
    <w:pPr>
      <w:ind w:left="880"/>
    </w:pPr>
    <w:rPr>
      <w:rFonts w:ascii="Times New Roman" w:eastAsia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uiPriority w:val="39"/>
    <w:rsid w:val="00934840"/>
    <w:pPr>
      <w:ind w:left="1100"/>
    </w:pPr>
    <w:rPr>
      <w:rFonts w:ascii="Times New Roman" w:eastAsia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uiPriority w:val="39"/>
    <w:rsid w:val="00934840"/>
    <w:pPr>
      <w:ind w:left="1320"/>
    </w:pPr>
    <w:rPr>
      <w:rFonts w:ascii="Times New Roman" w:eastAsia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uiPriority w:val="39"/>
    <w:rsid w:val="00934840"/>
    <w:pPr>
      <w:ind w:left="1540"/>
    </w:pPr>
    <w:rPr>
      <w:rFonts w:ascii="Times New Roman" w:eastAsia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uiPriority w:val="39"/>
    <w:rsid w:val="00934840"/>
    <w:pPr>
      <w:ind w:left="1760"/>
    </w:pPr>
    <w:rPr>
      <w:rFonts w:ascii="Times New Roman" w:eastAsia="Times New Roman" w:hAnsi="Times New Roman"/>
      <w:sz w:val="18"/>
      <w:szCs w:val="18"/>
      <w:lang w:eastAsia="cs-CZ"/>
    </w:rPr>
  </w:style>
  <w:style w:type="numbering" w:customStyle="1" w:styleId="StylSodrkami">
    <w:name w:val="Styl S odrážkami"/>
    <w:basedOn w:val="Bezseznamu"/>
    <w:rsid w:val="00934840"/>
    <w:pPr>
      <w:numPr>
        <w:numId w:val="2"/>
      </w:numPr>
    </w:pPr>
  </w:style>
  <w:style w:type="paragraph" w:customStyle="1" w:styleId="StylKurzvaZa12b">
    <w:name w:val="Styl Kurzíva Za:  12 b."/>
    <w:basedOn w:val="Normln"/>
    <w:autoRedefine/>
    <w:rsid w:val="00934840"/>
    <w:pPr>
      <w:spacing w:before="240" w:after="240"/>
    </w:pPr>
    <w:rPr>
      <w:rFonts w:ascii="Arial" w:eastAsia="Times New Roman" w:hAnsi="Arial"/>
      <w:i/>
      <w:iCs/>
      <w:szCs w:val="20"/>
      <w:lang w:eastAsia="cs-CZ"/>
    </w:rPr>
  </w:style>
  <w:style w:type="character" w:customStyle="1" w:styleId="OdstavecChar">
    <w:name w:val="Odstavec Char"/>
    <w:link w:val="Odstavec"/>
    <w:rsid w:val="00B15DAC"/>
    <w:rPr>
      <w:rFonts w:ascii="Arial" w:eastAsia="Times New Roman" w:hAnsi="Arial" w:cs="Times New Roman"/>
      <w:iCs/>
    </w:rPr>
  </w:style>
  <w:style w:type="paragraph" w:styleId="Zkladntext2">
    <w:name w:val="Body Text 2"/>
    <w:basedOn w:val="Normln"/>
    <w:link w:val="Zkladntext2Char"/>
    <w:rsid w:val="00934840"/>
    <w:pPr>
      <w:spacing w:line="36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93484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odstavcaChar">
    <w:name w:val="Nadpis odstavca Char"/>
    <w:link w:val="Nadpisodstavca"/>
    <w:rsid w:val="00934840"/>
    <w:rPr>
      <w:rFonts w:ascii="Arial" w:eastAsia="Times New Roman" w:hAnsi="Arial" w:cs="Times New Roman"/>
      <w:b/>
      <w:iCs/>
    </w:rPr>
  </w:style>
  <w:style w:type="paragraph" w:styleId="Zkladntext3">
    <w:name w:val="Body Text 3"/>
    <w:basedOn w:val="Normln"/>
    <w:link w:val="Zkladntext3Char"/>
    <w:rsid w:val="00934840"/>
    <w:pPr>
      <w:spacing w:after="120"/>
    </w:pPr>
    <w:rPr>
      <w:rFonts w:ascii="Arial" w:eastAsia="Times New Roman" w:hAnsi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3484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Plohy">
    <w:name w:val="Přílohy"/>
    <w:basedOn w:val="Normln"/>
    <w:autoRedefine/>
    <w:rsid w:val="00934840"/>
    <w:pPr>
      <w:tabs>
        <w:tab w:val="left" w:pos="1528"/>
      </w:tabs>
      <w:ind w:left="567"/>
      <w:jc w:val="center"/>
    </w:pPr>
    <w:rPr>
      <w:rFonts w:ascii="Arial" w:eastAsia="Times New Roman" w:hAnsi="Arial"/>
      <w:b/>
      <w:sz w:val="32"/>
      <w:szCs w:val="32"/>
      <w:lang w:eastAsia="cs-CZ"/>
    </w:rPr>
  </w:style>
  <w:style w:type="table" w:styleId="Mkatabulky">
    <w:name w:val="Table Grid"/>
    <w:basedOn w:val="Normlntabulka"/>
    <w:rsid w:val="00934840"/>
    <w:pPr>
      <w:tabs>
        <w:tab w:val="left" w:pos="0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/>
  </w:style>
  <w:style w:type="character" w:customStyle="1" w:styleId="OdstavecCharChar">
    <w:name w:val="Odstavec Char Char"/>
    <w:rsid w:val="00934840"/>
    <w:rPr>
      <w:rFonts w:ascii="Arial" w:hAnsi="Arial"/>
      <w:sz w:val="22"/>
      <w:szCs w:val="24"/>
      <w:lang w:val="cs-CZ" w:eastAsia="cs-CZ" w:bidi="ar-SA"/>
    </w:rPr>
  </w:style>
  <w:style w:type="paragraph" w:customStyle="1" w:styleId="StylKurzvaZa6b">
    <w:name w:val="Styl Kurzíva Za:  6 b."/>
    <w:basedOn w:val="Normln"/>
    <w:link w:val="StylKurzvaZa6bChar"/>
    <w:autoRedefine/>
    <w:rsid w:val="00934840"/>
    <w:pPr>
      <w:tabs>
        <w:tab w:val="left" w:pos="1701"/>
        <w:tab w:val="left" w:pos="3119"/>
      </w:tabs>
      <w:spacing w:before="240" w:after="120"/>
      <w:ind w:firstLine="567"/>
      <w:jc w:val="both"/>
    </w:pPr>
    <w:rPr>
      <w:rFonts w:ascii="Arial" w:eastAsia="Times New Roman" w:hAnsi="Arial"/>
      <w:i/>
      <w:iCs/>
      <w:szCs w:val="24"/>
    </w:rPr>
  </w:style>
  <w:style w:type="character" w:customStyle="1" w:styleId="StylKurzvaZa6bChar">
    <w:name w:val="Styl Kurzíva Za:  6 b. Char"/>
    <w:link w:val="StylKurzvaZa6b"/>
    <w:rsid w:val="00934840"/>
    <w:rPr>
      <w:rFonts w:ascii="Arial" w:eastAsia="Times New Roman" w:hAnsi="Arial" w:cs="Times New Roman"/>
      <w:i/>
      <w:iCs/>
      <w:szCs w:val="24"/>
    </w:rPr>
  </w:style>
  <w:style w:type="paragraph" w:customStyle="1" w:styleId="NormlnTunKurzva">
    <w:name w:val="Normální Tučné Kurzíva"/>
    <w:basedOn w:val="Normln"/>
    <w:rsid w:val="00934840"/>
    <w:pPr>
      <w:spacing w:before="120" w:after="60"/>
    </w:pPr>
    <w:rPr>
      <w:rFonts w:ascii="Arial" w:eastAsia="Times New Roman" w:hAnsi="Arial" w:cs="Arial"/>
      <w:b/>
      <w:bCs/>
      <w:lang w:eastAsia="cs-CZ"/>
    </w:rPr>
  </w:style>
  <w:style w:type="paragraph" w:customStyle="1" w:styleId="Znaka1">
    <w:name w:val="Značka 1"/>
    <w:basedOn w:val="Normln"/>
    <w:link w:val="Znaka1Char"/>
    <w:qFormat/>
    <w:rsid w:val="00934840"/>
    <w:pPr>
      <w:tabs>
        <w:tab w:val="num" w:pos="0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  <w:ind w:left="851" w:hanging="851"/>
      <w:jc w:val="both"/>
    </w:pPr>
    <w:rPr>
      <w:rFonts w:ascii="Times New Roman" w:eastAsia="Times New Roman" w:hAnsi="Times New Roman"/>
      <w:snapToGrid w:val="0"/>
      <w:color w:val="000000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qFormat/>
    <w:rsid w:val="00934840"/>
    <w:pPr>
      <w:numPr>
        <w:numId w:val="3"/>
      </w:numPr>
      <w:tabs>
        <w:tab w:val="left" w:pos="1701"/>
        <w:tab w:val="left" w:pos="3119"/>
      </w:tabs>
      <w:spacing w:before="120" w:after="120"/>
      <w:jc w:val="both"/>
    </w:pPr>
    <w:rPr>
      <w:rFonts w:ascii="Arial" w:eastAsia="Times New Roman" w:hAnsi="Arial"/>
      <w:i/>
      <w:szCs w:val="20"/>
      <w:lang w:eastAsia="cs-CZ"/>
    </w:rPr>
  </w:style>
  <w:style w:type="paragraph" w:customStyle="1" w:styleId="Odrky">
    <w:name w:val="Odrážky"/>
    <w:basedOn w:val="Normln"/>
    <w:rsid w:val="00934840"/>
    <w:pPr>
      <w:numPr>
        <w:numId w:val="4"/>
      </w:numPr>
      <w:spacing w:before="120" w:after="60"/>
    </w:pPr>
    <w:rPr>
      <w:rFonts w:ascii="Arial" w:eastAsia="Times New Roman" w:hAnsi="Arial" w:cs="Arial"/>
      <w:lang w:eastAsia="cs-CZ"/>
    </w:rPr>
  </w:style>
  <w:style w:type="paragraph" w:customStyle="1" w:styleId="atextzprChar">
    <w:name w:val="a_text_zpr Char"/>
    <w:basedOn w:val="Normln"/>
    <w:rsid w:val="00934840"/>
    <w:pPr>
      <w:spacing w:before="120"/>
      <w:ind w:firstLine="567"/>
      <w:jc w:val="both"/>
    </w:pPr>
    <w:rPr>
      <w:rFonts w:ascii="CG Times" w:eastAsia="Times New Roman" w:hAnsi="CG Times"/>
      <w:sz w:val="24"/>
      <w:szCs w:val="20"/>
      <w:lang w:eastAsia="cs-CZ"/>
    </w:rPr>
  </w:style>
  <w:style w:type="paragraph" w:customStyle="1" w:styleId="StylArial11bZarovnatdoblokudkovn15dku">
    <w:name w:val="Styl Arial 11 b. Zarovnat do bloku Řádkování:  15 řádku"/>
    <w:basedOn w:val="Normln"/>
    <w:rsid w:val="00934840"/>
    <w:pPr>
      <w:jc w:val="both"/>
    </w:pPr>
    <w:rPr>
      <w:rFonts w:ascii="Arial" w:eastAsia="Times New Roman" w:hAnsi="Arial" w:cs="Arial"/>
      <w:lang w:eastAsia="cs-CZ"/>
    </w:rPr>
  </w:style>
  <w:style w:type="paragraph" w:styleId="Zkladntextodsazen2">
    <w:name w:val="Body Text Indent 2"/>
    <w:basedOn w:val="Normln"/>
    <w:link w:val="Zkladntextodsazen2Char"/>
    <w:rsid w:val="00934840"/>
    <w:pPr>
      <w:spacing w:after="120" w:line="480" w:lineRule="auto"/>
      <w:ind w:left="283"/>
    </w:pPr>
    <w:rPr>
      <w:rFonts w:ascii="Arial" w:eastAsia="Times New Roman" w:hAnsi="Arial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934840"/>
    <w:rPr>
      <w:rFonts w:ascii="Arial" w:eastAsia="Times New Roman" w:hAnsi="Arial" w:cs="Times New Roman"/>
      <w:szCs w:val="24"/>
      <w:lang w:eastAsia="cs-CZ"/>
    </w:rPr>
  </w:style>
  <w:style w:type="paragraph" w:customStyle="1" w:styleId="StylNadpis1erven">
    <w:name w:val="Styl Nadpis 1 + Červená"/>
    <w:basedOn w:val="Nadpis1"/>
    <w:rsid w:val="00934840"/>
    <w:pPr>
      <w:keepLines w:val="0"/>
      <w:spacing w:before="240" w:after="60"/>
    </w:pPr>
    <w:rPr>
      <w:rFonts w:ascii="Arial" w:eastAsia="Times New Roman" w:hAnsi="Arial" w:cs="Arial"/>
      <w:color w:val="FF0000"/>
      <w:kern w:val="28"/>
      <w:lang w:eastAsia="cs-CZ"/>
    </w:rPr>
  </w:style>
  <w:style w:type="paragraph" w:customStyle="1" w:styleId="NormlnTun">
    <w:name w:val="Normální Tučné"/>
    <w:basedOn w:val="Normln"/>
    <w:link w:val="NormlnTunChar"/>
    <w:rsid w:val="00934840"/>
    <w:pPr>
      <w:spacing w:before="120" w:after="60"/>
    </w:pPr>
    <w:rPr>
      <w:rFonts w:ascii="Arial" w:eastAsia="Times New Roman" w:hAnsi="Arial" w:cs="Arial"/>
      <w:b/>
      <w:bCs/>
      <w:lang w:eastAsia="cs-CZ"/>
    </w:rPr>
  </w:style>
  <w:style w:type="character" w:styleId="Sledovanodkaz">
    <w:name w:val="FollowedHyperlink"/>
    <w:rsid w:val="00934840"/>
    <w:rPr>
      <w:color w:val="954F72"/>
      <w:u w:val="single"/>
    </w:rPr>
  </w:style>
  <w:style w:type="character" w:customStyle="1" w:styleId="TPOOdstavecChar">
    <w:name w:val="TPO Odstavec Char"/>
    <w:link w:val="TPOOdstavec"/>
    <w:rsid w:val="0093484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ylZkladntextZarovnatdoblokuPrvndek1cm">
    <w:name w:val="Styl Základní text + Zarovnat do bloku První řádek:  1 cm"/>
    <w:basedOn w:val="Normln"/>
    <w:next w:val="Normln"/>
    <w:autoRedefine/>
    <w:rsid w:val="00934840"/>
    <w:pPr>
      <w:spacing w:before="120"/>
      <w:ind w:firstLine="567"/>
      <w:jc w:val="both"/>
    </w:pPr>
    <w:rPr>
      <w:rFonts w:ascii="Arial" w:eastAsia="Times New Roman" w:hAnsi="Arial"/>
      <w:szCs w:val="20"/>
      <w:lang w:eastAsia="cs-CZ"/>
    </w:rPr>
  </w:style>
  <w:style w:type="paragraph" w:customStyle="1" w:styleId="bntext">
    <w:name w:val="běžný text"/>
    <w:basedOn w:val="Normln"/>
    <w:link w:val="bntextChar"/>
    <w:qFormat/>
    <w:rsid w:val="00934840"/>
    <w:pPr>
      <w:spacing w:before="240"/>
      <w:ind w:firstLine="709"/>
      <w:jc w:val="both"/>
    </w:pPr>
    <w:rPr>
      <w:rFonts w:eastAsia="Calibri"/>
      <w:sz w:val="24"/>
    </w:rPr>
  </w:style>
  <w:style w:type="character" w:customStyle="1" w:styleId="bntextChar">
    <w:name w:val="běžný text Char"/>
    <w:link w:val="bntext"/>
    <w:rsid w:val="00934840"/>
    <w:rPr>
      <w:rFonts w:ascii="Calibri" w:eastAsia="Calibri" w:hAnsi="Calibri" w:cs="Times New Roman"/>
      <w:sz w:val="24"/>
    </w:rPr>
  </w:style>
  <w:style w:type="table" w:styleId="Motivtabulky">
    <w:name w:val="Table Theme"/>
    <w:basedOn w:val="Normlntabulka"/>
    <w:rsid w:val="00934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3Char1">
    <w:name w:val="Základní text odsazený 3 Char1"/>
    <w:uiPriority w:val="99"/>
    <w:rsid w:val="00934840"/>
    <w:rPr>
      <w:rFonts w:ascii="Arial" w:hAnsi="Arial" w:cs="Arial"/>
      <w:sz w:val="16"/>
      <w:szCs w:val="16"/>
      <w:lang w:eastAsia="ar-SA"/>
    </w:rPr>
  </w:style>
  <w:style w:type="paragraph" w:styleId="Podnadpis">
    <w:name w:val="Subtitle"/>
    <w:basedOn w:val="Normln"/>
    <w:link w:val="PodnadpisChar"/>
    <w:qFormat/>
    <w:rsid w:val="00126EB0"/>
    <w:rPr>
      <w:rFonts w:ascii="Times New Roman" w:eastAsia="Times New Roman" w:hAnsi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126EB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customStyle="1" w:styleId="slovn">
    <w:name w:val="Číslování"/>
    <w:basedOn w:val="Normln"/>
    <w:qFormat/>
    <w:rsid w:val="00B15DAC"/>
    <w:pPr>
      <w:numPr>
        <w:numId w:val="5"/>
      </w:numPr>
      <w:suppressAutoHyphens/>
      <w:jc w:val="both"/>
    </w:pPr>
    <w:rPr>
      <w:rFonts w:ascii="Arial" w:eastAsia="Times New Roman" w:hAnsi="Arial" w:cs="Arial"/>
      <w:b/>
      <w:lang w:eastAsia="ar-SA"/>
    </w:rPr>
  </w:style>
  <w:style w:type="character" w:customStyle="1" w:styleId="WW8Num4z0">
    <w:name w:val="WW8Num4z0"/>
    <w:rsid w:val="00DD5E9E"/>
    <w:rPr>
      <w:rFonts w:ascii="Arial" w:eastAsia="Times New Roman" w:hAnsi="Arial" w:cs="Arial"/>
    </w:rPr>
  </w:style>
  <w:style w:type="character" w:customStyle="1" w:styleId="WW8Num5z0">
    <w:name w:val="WW8Num5z0"/>
    <w:rsid w:val="00DD5E9E"/>
    <w:rPr>
      <w:rFonts w:ascii="Arial" w:hAnsi="Arial" w:cs="Arial"/>
    </w:rPr>
  </w:style>
  <w:style w:type="character" w:customStyle="1" w:styleId="WW8Num6z0">
    <w:name w:val="WW8Num6z0"/>
    <w:rsid w:val="00DD5E9E"/>
    <w:rPr>
      <w:rFonts w:ascii="Arial" w:eastAsia="Times New Roman" w:hAnsi="Arial" w:cs="Arial"/>
    </w:rPr>
  </w:style>
  <w:style w:type="character" w:customStyle="1" w:styleId="WW8Num8z0">
    <w:name w:val="WW8Num8z0"/>
    <w:rsid w:val="00DD5E9E"/>
    <w:rPr>
      <w:rFonts w:ascii="Arial" w:eastAsia="Times New Roman" w:hAnsi="Arial" w:cs="Arial"/>
    </w:rPr>
  </w:style>
  <w:style w:type="character" w:customStyle="1" w:styleId="Absatz-Standardschriftart">
    <w:name w:val="Absatz-Standardschriftart"/>
    <w:rsid w:val="00DD5E9E"/>
  </w:style>
  <w:style w:type="character" w:customStyle="1" w:styleId="WW-Absatz-Standardschriftart">
    <w:name w:val="WW-Absatz-Standardschriftart"/>
    <w:rsid w:val="00DD5E9E"/>
  </w:style>
  <w:style w:type="character" w:customStyle="1" w:styleId="WW8Num4z1">
    <w:name w:val="WW8Num4z1"/>
    <w:rsid w:val="00DD5E9E"/>
    <w:rPr>
      <w:rFonts w:ascii="Courier New" w:hAnsi="Courier New" w:cs="Courier New"/>
    </w:rPr>
  </w:style>
  <w:style w:type="character" w:customStyle="1" w:styleId="WW8Num4z2">
    <w:name w:val="WW8Num4z2"/>
    <w:rsid w:val="00DD5E9E"/>
    <w:rPr>
      <w:rFonts w:ascii="Wingdings" w:hAnsi="Wingdings"/>
    </w:rPr>
  </w:style>
  <w:style w:type="character" w:customStyle="1" w:styleId="WW8Num4z3">
    <w:name w:val="WW8Num4z3"/>
    <w:rsid w:val="00DD5E9E"/>
    <w:rPr>
      <w:rFonts w:ascii="Symbol" w:hAnsi="Symbol"/>
    </w:rPr>
  </w:style>
  <w:style w:type="character" w:customStyle="1" w:styleId="WW8Num6z1">
    <w:name w:val="WW8Num6z1"/>
    <w:rsid w:val="00DD5E9E"/>
    <w:rPr>
      <w:rFonts w:ascii="Courier New" w:hAnsi="Courier New" w:cs="Courier New"/>
    </w:rPr>
  </w:style>
  <w:style w:type="character" w:customStyle="1" w:styleId="WW8Num6z2">
    <w:name w:val="WW8Num6z2"/>
    <w:rsid w:val="00DD5E9E"/>
    <w:rPr>
      <w:rFonts w:ascii="Wingdings" w:hAnsi="Wingdings"/>
    </w:rPr>
  </w:style>
  <w:style w:type="character" w:customStyle="1" w:styleId="WW8Num6z3">
    <w:name w:val="WW8Num6z3"/>
    <w:rsid w:val="00DD5E9E"/>
    <w:rPr>
      <w:rFonts w:ascii="Symbol" w:hAnsi="Symbol"/>
    </w:rPr>
  </w:style>
  <w:style w:type="character" w:customStyle="1" w:styleId="WW8Num8z1">
    <w:name w:val="WW8Num8z1"/>
    <w:rsid w:val="00DD5E9E"/>
    <w:rPr>
      <w:rFonts w:ascii="Courier New" w:hAnsi="Courier New" w:cs="Courier New"/>
    </w:rPr>
  </w:style>
  <w:style w:type="character" w:customStyle="1" w:styleId="WW8Num8z2">
    <w:name w:val="WW8Num8z2"/>
    <w:rsid w:val="00DD5E9E"/>
    <w:rPr>
      <w:rFonts w:ascii="Wingdings" w:hAnsi="Wingdings"/>
    </w:rPr>
  </w:style>
  <w:style w:type="character" w:customStyle="1" w:styleId="WW8Num8z3">
    <w:name w:val="WW8Num8z3"/>
    <w:rsid w:val="00DD5E9E"/>
    <w:rPr>
      <w:rFonts w:ascii="Symbol" w:hAnsi="Symbol"/>
    </w:rPr>
  </w:style>
  <w:style w:type="character" w:customStyle="1" w:styleId="WW8Num9z1">
    <w:name w:val="WW8Num9z1"/>
    <w:rsid w:val="00DD5E9E"/>
    <w:rPr>
      <w:rFonts w:ascii="Arial" w:hAnsi="Arial"/>
      <w:sz w:val="22"/>
    </w:rPr>
  </w:style>
  <w:style w:type="character" w:customStyle="1" w:styleId="WW8Num11z0">
    <w:name w:val="WW8Num11z0"/>
    <w:rsid w:val="00DD5E9E"/>
    <w:rPr>
      <w:rFonts w:ascii="Times New Roman" w:hAnsi="Times New Roman" w:cs="Times New Roman"/>
    </w:rPr>
  </w:style>
  <w:style w:type="character" w:customStyle="1" w:styleId="Standardnpsmoodstavce1">
    <w:name w:val="Standardní písmo odstavce1"/>
    <w:rsid w:val="00DD5E9E"/>
  </w:style>
  <w:style w:type="character" w:customStyle="1" w:styleId="PokraovnbleChar">
    <w:name w:val="Pokračování blíže Char"/>
    <w:rsid w:val="00DD5E9E"/>
    <w:rPr>
      <w:rFonts w:ascii="Arial" w:hAnsi="Arial" w:cs="Arial"/>
      <w:sz w:val="22"/>
      <w:szCs w:val="22"/>
      <w:lang w:val="cs-CZ" w:eastAsia="ar-SA" w:bidi="ar-SA"/>
    </w:rPr>
  </w:style>
  <w:style w:type="character" w:customStyle="1" w:styleId="UpozornnChar">
    <w:name w:val="Upozornění Char"/>
    <w:rsid w:val="00DD5E9E"/>
    <w:rPr>
      <w:rFonts w:ascii="Arial" w:hAnsi="Arial" w:cs="Arial"/>
      <w:b/>
      <w:bCs/>
      <w:sz w:val="22"/>
      <w:szCs w:val="22"/>
      <w:lang w:val="cs-CZ" w:eastAsia="ar-SA" w:bidi="ar-SA"/>
    </w:rPr>
  </w:style>
  <w:style w:type="character" w:customStyle="1" w:styleId="TextpoznpodarouChar">
    <w:name w:val="Text pozn. pod čarou Char"/>
    <w:uiPriority w:val="99"/>
    <w:rsid w:val="00DD5E9E"/>
    <w:rPr>
      <w:rFonts w:ascii="Arial" w:hAnsi="Arial"/>
      <w:lang w:val="cs-CZ" w:eastAsia="ar-SA" w:bidi="ar-SA"/>
    </w:rPr>
  </w:style>
  <w:style w:type="character" w:customStyle="1" w:styleId="StylNadpis3TimesNewRomandkovn15dkuChar">
    <w:name w:val="Styl Nadpis 3 + Times New Roman Řádkování:  15 řádku Char"/>
    <w:basedOn w:val="Nadpis3Char"/>
    <w:rsid w:val="00DD5E9E"/>
    <w:rPr>
      <w:rFonts w:ascii="Arial" w:eastAsiaTheme="majorEastAsia" w:hAnsi="Arial" w:cs="Arial"/>
      <w:b/>
      <w:bCs/>
      <w:color w:val="4F81BD" w:themeColor="accent1"/>
      <w:sz w:val="24"/>
      <w:szCs w:val="24"/>
    </w:rPr>
  </w:style>
  <w:style w:type="character" w:customStyle="1" w:styleId="NzevChar">
    <w:name w:val="Název Char"/>
    <w:rsid w:val="00DD5E9E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ProsttextChar">
    <w:name w:val="Prostý text Char"/>
    <w:rsid w:val="00DD5E9E"/>
    <w:rPr>
      <w:rFonts w:ascii="Consolas" w:eastAsia="Calibri" w:hAnsi="Consolas" w:cs="Times New Roman"/>
      <w:sz w:val="21"/>
      <w:szCs w:val="21"/>
    </w:rPr>
  </w:style>
  <w:style w:type="character" w:customStyle="1" w:styleId="atextzpr1odstChar">
    <w:name w:val="a_text_zpr_1odst Char"/>
    <w:rsid w:val="00DD5E9E"/>
    <w:rPr>
      <w:sz w:val="24"/>
    </w:rPr>
  </w:style>
  <w:style w:type="paragraph" w:customStyle="1" w:styleId="Nadpis">
    <w:name w:val="Nadpis"/>
    <w:basedOn w:val="Normln"/>
    <w:next w:val="Zkladntext"/>
    <w:rsid w:val="00DD5E9E"/>
    <w:pPr>
      <w:keepNext/>
      <w:suppressAutoHyphens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customStyle="1" w:styleId="Popisek">
    <w:name w:val="Popisek"/>
    <w:basedOn w:val="Normln"/>
    <w:rsid w:val="00DD5E9E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DD5E9E"/>
    <w:pPr>
      <w:suppressLineNumbers/>
      <w:suppressAutoHyphens/>
      <w:spacing w:after="120"/>
    </w:pPr>
    <w:rPr>
      <w:rFonts w:ascii="Arial" w:eastAsia="Times New Roman" w:hAnsi="Arial" w:cs="Tahoma"/>
      <w:lang w:eastAsia="ar-SA"/>
    </w:rPr>
  </w:style>
  <w:style w:type="paragraph" w:customStyle="1" w:styleId="Rozvrendokumentu1">
    <w:name w:val="Rozvržení dokumentu1"/>
    <w:basedOn w:val="Normln"/>
    <w:rsid w:val="00DD5E9E"/>
    <w:pPr>
      <w:shd w:val="clear" w:color="auto" w:fill="000080"/>
      <w:suppressAutoHyphens/>
      <w:spacing w:after="120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abulka">
    <w:name w:val="Tabulka"/>
    <w:basedOn w:val="Normln"/>
    <w:rsid w:val="00DD5E9E"/>
    <w:pPr>
      <w:suppressAutoHyphens/>
      <w:spacing w:after="120"/>
      <w:jc w:val="center"/>
    </w:pPr>
    <w:rPr>
      <w:rFonts w:ascii="Arial" w:eastAsia="Times New Roman" w:hAnsi="Arial" w:cs="Arial"/>
      <w:i/>
      <w:iCs/>
      <w:sz w:val="20"/>
      <w:szCs w:val="20"/>
      <w:lang w:eastAsia="ar-SA"/>
    </w:rPr>
  </w:style>
  <w:style w:type="paragraph" w:customStyle="1" w:styleId="Obrzek">
    <w:name w:val="Obrázek"/>
    <w:basedOn w:val="Normln"/>
    <w:rsid w:val="00DD5E9E"/>
    <w:pPr>
      <w:suppressAutoHyphens/>
      <w:spacing w:after="120"/>
      <w:jc w:val="center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Odrky1">
    <w:name w:val="Odrážky1"/>
    <w:basedOn w:val="Normln"/>
    <w:rsid w:val="00DD5E9E"/>
    <w:pPr>
      <w:numPr>
        <w:numId w:val="9"/>
      </w:numPr>
      <w:tabs>
        <w:tab w:val="left" w:pos="567"/>
        <w:tab w:val="left" w:pos="993"/>
      </w:tabs>
      <w:suppressAutoHyphens/>
      <w:spacing w:after="120"/>
      <w:jc w:val="both"/>
    </w:pPr>
    <w:rPr>
      <w:rFonts w:ascii="Arial" w:eastAsia="Times New Roman" w:hAnsi="Arial" w:cs="Arial"/>
      <w:lang w:eastAsia="ar-SA"/>
    </w:rPr>
  </w:style>
  <w:style w:type="paragraph" w:customStyle="1" w:styleId="Pokraovnvplce">
    <w:name w:val="Pokračování v půlce"/>
    <w:basedOn w:val="Normln"/>
    <w:rsid w:val="00DD5E9E"/>
    <w:pPr>
      <w:suppressAutoHyphens/>
      <w:spacing w:after="120"/>
      <w:ind w:left="5103" w:hanging="5103"/>
      <w:jc w:val="both"/>
    </w:pPr>
    <w:rPr>
      <w:rFonts w:ascii="Arial" w:eastAsia="Times New Roman" w:hAnsi="Arial" w:cs="Arial"/>
      <w:lang w:eastAsia="ar-SA"/>
    </w:rPr>
  </w:style>
  <w:style w:type="paragraph" w:customStyle="1" w:styleId="Pokraovnble">
    <w:name w:val="Pokračování blíže"/>
    <w:basedOn w:val="Normln"/>
    <w:rsid w:val="00DD5E9E"/>
    <w:pPr>
      <w:suppressAutoHyphens/>
      <w:spacing w:after="120"/>
      <w:ind w:left="3402" w:hanging="2834"/>
      <w:jc w:val="both"/>
    </w:pPr>
    <w:rPr>
      <w:rFonts w:ascii="Arial" w:eastAsia="Times New Roman" w:hAnsi="Arial" w:cs="Arial"/>
      <w:lang w:eastAsia="ar-SA"/>
    </w:rPr>
  </w:style>
  <w:style w:type="paragraph" w:customStyle="1" w:styleId="Upozornn">
    <w:name w:val="Upozornění"/>
    <w:basedOn w:val="Odstavec"/>
    <w:rsid w:val="00DD5E9E"/>
    <w:pPr>
      <w:tabs>
        <w:tab w:val="clear" w:pos="567"/>
      </w:tabs>
      <w:suppressAutoHyphens/>
      <w:ind w:right="0" w:firstLine="0"/>
      <w:jc w:val="center"/>
    </w:pPr>
    <w:rPr>
      <w:rFonts w:cs="Arial"/>
      <w:b/>
      <w:bCs/>
      <w:iCs w:val="0"/>
      <w:lang w:eastAsia="ar-SA"/>
    </w:rPr>
  </w:style>
  <w:style w:type="paragraph" w:customStyle="1" w:styleId="Normlntun0">
    <w:name w:val="Normální tučné"/>
    <w:basedOn w:val="Normln"/>
    <w:rsid w:val="00DD5E9E"/>
    <w:pPr>
      <w:suppressAutoHyphens/>
      <w:spacing w:after="120"/>
      <w:jc w:val="both"/>
    </w:pPr>
    <w:rPr>
      <w:rFonts w:ascii="Arial" w:eastAsia="Times New Roman" w:hAnsi="Arial" w:cs="Arial"/>
      <w:b/>
      <w:bCs/>
      <w:lang w:eastAsia="ar-SA"/>
    </w:rPr>
  </w:style>
  <w:style w:type="paragraph" w:customStyle="1" w:styleId="StylTimesNewRomanPrvndek104cmdkovn15dku">
    <w:name w:val="Styl Times New Roman První řádek:  104 cm Řádkování:  15 řádku"/>
    <w:basedOn w:val="Normln"/>
    <w:rsid w:val="00DD5E9E"/>
    <w:pPr>
      <w:suppressAutoHyphens/>
      <w:spacing w:line="360" w:lineRule="auto"/>
      <w:ind w:left="851" w:firstLine="590"/>
      <w:jc w:val="both"/>
    </w:pPr>
    <w:rPr>
      <w:rFonts w:ascii="Times New Roman" w:eastAsia="Times New Roman" w:hAnsi="Times New Roman"/>
      <w:szCs w:val="20"/>
      <w:lang w:eastAsia="ar-SA"/>
    </w:rPr>
  </w:style>
  <w:style w:type="paragraph" w:customStyle="1" w:styleId="Znaka2">
    <w:name w:val="Značka 2"/>
    <w:basedOn w:val="Normln"/>
    <w:qFormat/>
    <w:rsid w:val="00DD5E9E"/>
    <w:pPr>
      <w:numPr>
        <w:numId w:val="10"/>
      </w:numPr>
      <w:tabs>
        <w:tab w:val="left" w:pos="284"/>
      </w:tabs>
      <w:suppressAutoHyphens/>
      <w:spacing w:after="120"/>
      <w:jc w:val="both"/>
    </w:pPr>
    <w:rPr>
      <w:rFonts w:ascii="Times New Roman" w:eastAsia="Times New Roman" w:hAnsi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1"/>
    <w:uiPriority w:val="99"/>
    <w:rsid w:val="00DD5E9E"/>
    <w:pPr>
      <w:suppressAutoHyphens/>
      <w:spacing w:after="120"/>
      <w:ind w:left="851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xtpoznpodarouChar1">
    <w:name w:val="Text pozn. pod čarou Char1"/>
    <w:basedOn w:val="Standardnpsmoodstavce"/>
    <w:link w:val="Textpoznpodarou"/>
    <w:uiPriority w:val="99"/>
    <w:rsid w:val="00DD5E9E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Zkladntextodsazen31">
    <w:name w:val="Základní text odsazený 31"/>
    <w:basedOn w:val="Normln"/>
    <w:rsid w:val="00DD5E9E"/>
    <w:pPr>
      <w:suppressAutoHyphens/>
      <w:spacing w:after="120"/>
      <w:ind w:left="283"/>
      <w:jc w:val="both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StylNadpis3TimesNewRomandkovn15dku">
    <w:name w:val="Styl Nadpis 3 + Times New Roman Řádkování:  15 řádku"/>
    <w:basedOn w:val="Nadpis3"/>
    <w:rsid w:val="00DD5E9E"/>
    <w:pPr>
      <w:keepLines w:val="0"/>
      <w:suppressAutoHyphens/>
      <w:spacing w:before="0" w:after="120" w:line="360" w:lineRule="auto"/>
      <w:ind w:left="851" w:hanging="851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ar-SA"/>
    </w:rPr>
  </w:style>
  <w:style w:type="paragraph" w:customStyle="1" w:styleId="Zkladntextodsazen21">
    <w:name w:val="Základní text odsazený 21"/>
    <w:basedOn w:val="Normln"/>
    <w:rsid w:val="00DD5E9E"/>
    <w:pPr>
      <w:suppressAutoHyphens/>
      <w:spacing w:after="120" w:line="480" w:lineRule="auto"/>
      <w:ind w:left="283"/>
      <w:jc w:val="both"/>
    </w:pPr>
    <w:rPr>
      <w:rFonts w:ascii="Arial" w:eastAsia="Times New Roman" w:hAnsi="Arial" w:cs="Arial"/>
      <w:lang w:eastAsia="ar-SA"/>
    </w:rPr>
  </w:style>
  <w:style w:type="paragraph" w:customStyle="1" w:styleId="slovanseznam1">
    <w:name w:val="Číslovaný seznam1"/>
    <w:basedOn w:val="Normln"/>
    <w:rsid w:val="00DD5E9E"/>
    <w:pPr>
      <w:numPr>
        <w:numId w:val="7"/>
      </w:numPr>
      <w:suppressAutoHyphens/>
      <w:spacing w:after="120"/>
      <w:jc w:val="both"/>
    </w:pPr>
    <w:rPr>
      <w:rFonts w:ascii="Arial" w:eastAsia="Times New Roman" w:hAnsi="Arial" w:cs="Arial"/>
      <w:lang w:eastAsia="ar-SA"/>
    </w:rPr>
  </w:style>
  <w:style w:type="paragraph" w:customStyle="1" w:styleId="slovanseznam21">
    <w:name w:val="Číslovaný seznam 21"/>
    <w:basedOn w:val="Normln"/>
    <w:rsid w:val="00DD5E9E"/>
    <w:pPr>
      <w:numPr>
        <w:numId w:val="6"/>
      </w:numPr>
      <w:suppressAutoHyphens/>
      <w:spacing w:after="120"/>
      <w:jc w:val="both"/>
    </w:pPr>
    <w:rPr>
      <w:rFonts w:ascii="Arial" w:eastAsia="Times New Roman" w:hAnsi="Arial" w:cs="Arial"/>
      <w:lang w:eastAsia="ar-SA"/>
    </w:rPr>
  </w:style>
  <w:style w:type="paragraph" w:customStyle="1" w:styleId="Odrkymal">
    <w:name w:val="Odrážky malé"/>
    <w:basedOn w:val="Normln"/>
    <w:rsid w:val="00DD5E9E"/>
    <w:pPr>
      <w:numPr>
        <w:numId w:val="8"/>
      </w:numPr>
      <w:suppressAutoHyphens/>
      <w:spacing w:after="120"/>
      <w:jc w:val="both"/>
    </w:pPr>
    <w:rPr>
      <w:rFonts w:ascii="Arial" w:eastAsia="Times New Roman" w:hAnsi="Arial" w:cs="Arial"/>
      <w:lang w:eastAsia="ar-SA"/>
    </w:rPr>
  </w:style>
  <w:style w:type="paragraph" w:customStyle="1" w:styleId="abc">
    <w:name w:val="abc"/>
    <w:basedOn w:val="Normln"/>
    <w:rsid w:val="00DD5E9E"/>
    <w:pPr>
      <w:suppressAutoHyphens/>
      <w:spacing w:after="120"/>
      <w:jc w:val="both"/>
    </w:pPr>
    <w:rPr>
      <w:rFonts w:ascii="Arial" w:eastAsia="Times New Roman" w:hAnsi="Arial"/>
      <w:lang w:eastAsia="ar-SA"/>
    </w:rPr>
  </w:style>
  <w:style w:type="paragraph" w:customStyle="1" w:styleId="Zkladntext22">
    <w:name w:val="Základní text 22"/>
    <w:basedOn w:val="Normln"/>
    <w:rsid w:val="00DD5E9E"/>
    <w:pPr>
      <w:suppressAutoHyphens/>
      <w:spacing w:after="120" w:line="480" w:lineRule="auto"/>
      <w:ind w:firstLine="567"/>
      <w:jc w:val="both"/>
    </w:pPr>
    <w:rPr>
      <w:rFonts w:ascii="Arial" w:eastAsia="Times New Roman" w:hAnsi="Arial"/>
      <w:lang w:eastAsia="ar-SA"/>
    </w:rPr>
  </w:style>
  <w:style w:type="paragraph" w:styleId="Nzev">
    <w:name w:val="Title"/>
    <w:basedOn w:val="Normln"/>
    <w:next w:val="Normln"/>
    <w:link w:val="NzevChar1"/>
    <w:qFormat/>
    <w:rsid w:val="00DD5E9E"/>
    <w:pPr>
      <w:suppressAutoHyphens/>
      <w:spacing w:before="240" w:after="60"/>
      <w:jc w:val="center"/>
    </w:pPr>
    <w:rPr>
      <w:rFonts w:ascii="Cambria" w:eastAsia="Times New Roman" w:hAnsi="Cambria"/>
      <w:b/>
      <w:bCs/>
      <w:kern w:val="1"/>
      <w:sz w:val="32"/>
      <w:szCs w:val="32"/>
      <w:lang w:eastAsia="ar-SA"/>
    </w:rPr>
  </w:style>
  <w:style w:type="character" w:customStyle="1" w:styleId="NzevChar1">
    <w:name w:val="Název Char1"/>
    <w:basedOn w:val="Standardnpsmoodstavce"/>
    <w:link w:val="Nzev"/>
    <w:rsid w:val="00DD5E9E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DD5E9E"/>
    <w:pPr>
      <w:framePr w:wrap="notBeside" w:vAnchor="text" w:hAnchor="text" w:y="1"/>
      <w:suppressAutoHyphens/>
      <w:spacing w:line="276" w:lineRule="auto"/>
    </w:pPr>
    <w:rPr>
      <w:rFonts w:ascii="Cambria" w:eastAsia="Times New Roman" w:hAnsi="Cambria" w:cs="Times New Roman"/>
      <w:caps/>
      <w:color w:val="365F91"/>
      <w:kern w:val="28"/>
      <w:lang w:eastAsia="ar-SA"/>
    </w:rPr>
  </w:style>
  <w:style w:type="paragraph" w:customStyle="1" w:styleId="font5">
    <w:name w:val="font5"/>
    <w:basedOn w:val="Normln"/>
    <w:rsid w:val="00DD5E9E"/>
    <w:pPr>
      <w:suppressAutoHyphens/>
      <w:spacing w:before="280" w:after="280"/>
    </w:pPr>
    <w:rPr>
      <w:rFonts w:ascii="Arial" w:eastAsia="Times New Roman" w:hAnsi="Arial"/>
      <w:sz w:val="20"/>
      <w:szCs w:val="20"/>
      <w:lang w:eastAsia="ar-SA"/>
    </w:rPr>
  </w:style>
  <w:style w:type="paragraph" w:customStyle="1" w:styleId="xl65">
    <w:name w:val="xl65"/>
    <w:basedOn w:val="Normln"/>
    <w:rsid w:val="00DD5E9E"/>
    <w:pPr>
      <w:suppressAutoHyphens/>
      <w:spacing w:before="280" w:after="28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xl67">
    <w:name w:val="xl67"/>
    <w:basedOn w:val="Normln"/>
    <w:rsid w:val="00DD5E9E"/>
    <w:pPr>
      <w:suppressAutoHyphens/>
      <w:spacing w:before="280" w:after="280"/>
    </w:pPr>
    <w:rPr>
      <w:rFonts w:ascii="Arial" w:eastAsia="Times New Roman" w:hAnsi="Arial"/>
      <w:b/>
      <w:bCs/>
      <w:sz w:val="36"/>
      <w:szCs w:val="36"/>
      <w:lang w:eastAsia="ar-SA"/>
    </w:rPr>
  </w:style>
  <w:style w:type="paragraph" w:customStyle="1" w:styleId="xl68">
    <w:name w:val="xl68"/>
    <w:basedOn w:val="Normln"/>
    <w:rsid w:val="00DD5E9E"/>
    <w:pPr>
      <w:suppressAutoHyphens/>
      <w:spacing w:before="280" w:after="280"/>
    </w:pPr>
    <w:rPr>
      <w:rFonts w:ascii="Arial" w:eastAsia="Times New Roman" w:hAnsi="Arial"/>
      <w:b/>
      <w:bCs/>
      <w:sz w:val="24"/>
      <w:szCs w:val="24"/>
      <w:lang w:eastAsia="ar-SA"/>
    </w:rPr>
  </w:style>
  <w:style w:type="paragraph" w:customStyle="1" w:styleId="xl69">
    <w:name w:val="xl69"/>
    <w:basedOn w:val="Normln"/>
    <w:rsid w:val="00DD5E9E"/>
    <w:pPr>
      <w:suppressAutoHyphens/>
      <w:spacing w:before="280" w:after="28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70">
    <w:name w:val="xl70"/>
    <w:basedOn w:val="Normln"/>
    <w:rsid w:val="00DD5E9E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71">
    <w:name w:val="xl71"/>
    <w:basedOn w:val="Normln"/>
    <w:rsid w:val="00DD5E9E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72">
    <w:name w:val="xl72"/>
    <w:basedOn w:val="Normln"/>
    <w:rsid w:val="00DD5E9E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73">
    <w:name w:val="xl73"/>
    <w:basedOn w:val="Normln"/>
    <w:rsid w:val="00DD5E9E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74">
    <w:name w:val="xl74"/>
    <w:basedOn w:val="Normln"/>
    <w:rsid w:val="00DD5E9E"/>
    <w:pPr>
      <w:shd w:val="clear" w:color="auto" w:fill="CCFFFF"/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75">
    <w:name w:val="xl75"/>
    <w:basedOn w:val="Normln"/>
    <w:rsid w:val="00DD5E9E"/>
    <w:pPr>
      <w:shd w:val="clear" w:color="auto" w:fill="CCFFCC"/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76">
    <w:name w:val="xl76"/>
    <w:basedOn w:val="Normln"/>
    <w:rsid w:val="00DD5E9E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77">
    <w:name w:val="xl77"/>
    <w:basedOn w:val="Normln"/>
    <w:rsid w:val="00DD5E9E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78">
    <w:name w:val="xl78"/>
    <w:basedOn w:val="Normln"/>
    <w:rsid w:val="00DD5E9E"/>
    <w:pPr>
      <w:suppressAutoHyphens/>
      <w:spacing w:before="280" w:after="28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xl79">
    <w:name w:val="xl79"/>
    <w:basedOn w:val="Normln"/>
    <w:rsid w:val="00DD5E9E"/>
    <w:pPr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80">
    <w:name w:val="xl80"/>
    <w:basedOn w:val="Normln"/>
    <w:rsid w:val="00DD5E9E"/>
    <w:pPr>
      <w:shd w:val="clear" w:color="auto" w:fill="C0C0C0"/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81">
    <w:name w:val="xl81"/>
    <w:basedOn w:val="Normln"/>
    <w:rsid w:val="00DD5E9E"/>
    <w:pPr>
      <w:shd w:val="clear" w:color="auto" w:fill="C0C0C0"/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82">
    <w:name w:val="xl82"/>
    <w:basedOn w:val="Normln"/>
    <w:rsid w:val="00DD5E9E"/>
    <w:pPr>
      <w:shd w:val="clear" w:color="auto" w:fill="C0C0C0"/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83">
    <w:name w:val="xl83"/>
    <w:basedOn w:val="Normln"/>
    <w:rsid w:val="00DD5E9E"/>
    <w:pPr>
      <w:suppressAutoHyphens/>
      <w:spacing w:before="280" w:after="28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xl84">
    <w:name w:val="xl84"/>
    <w:basedOn w:val="Normln"/>
    <w:rsid w:val="00DD5E9E"/>
    <w:pPr>
      <w:shd w:val="clear" w:color="auto" w:fill="FFFF99"/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85">
    <w:name w:val="xl85"/>
    <w:basedOn w:val="Normln"/>
    <w:rsid w:val="00DD5E9E"/>
    <w:pPr>
      <w:shd w:val="clear" w:color="auto" w:fill="CCFFCC"/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86">
    <w:name w:val="xl86"/>
    <w:basedOn w:val="Normln"/>
    <w:rsid w:val="00DD5E9E"/>
    <w:pPr>
      <w:shd w:val="clear" w:color="auto" w:fill="C0C0C0"/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87">
    <w:name w:val="xl87"/>
    <w:basedOn w:val="Normln"/>
    <w:rsid w:val="00DD5E9E"/>
    <w:pPr>
      <w:shd w:val="clear" w:color="auto" w:fill="CCFFFF"/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88">
    <w:name w:val="xl88"/>
    <w:basedOn w:val="Normln"/>
    <w:rsid w:val="00DD5E9E"/>
    <w:pPr>
      <w:shd w:val="clear" w:color="auto" w:fill="FFFF99"/>
      <w:suppressAutoHyphens/>
      <w:spacing w:before="280" w:after="280"/>
      <w:jc w:val="center"/>
    </w:pPr>
    <w:rPr>
      <w:rFonts w:ascii="Wingdings" w:eastAsia="Times New Roman" w:hAnsi="Wingdings"/>
      <w:sz w:val="24"/>
      <w:szCs w:val="24"/>
      <w:lang w:eastAsia="ar-SA"/>
    </w:rPr>
  </w:style>
  <w:style w:type="paragraph" w:customStyle="1" w:styleId="xl89">
    <w:name w:val="xl89"/>
    <w:basedOn w:val="Normln"/>
    <w:rsid w:val="00DD5E9E"/>
    <w:pPr>
      <w:shd w:val="clear" w:color="auto" w:fill="C0C0C0"/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90">
    <w:name w:val="xl90"/>
    <w:basedOn w:val="Normln"/>
    <w:rsid w:val="00DD5E9E"/>
    <w:pPr>
      <w:shd w:val="clear" w:color="auto" w:fill="C0C0C0"/>
      <w:suppressAutoHyphens/>
      <w:spacing w:before="280" w:after="28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rosttext1">
    <w:name w:val="Prostý text1"/>
    <w:basedOn w:val="Normln"/>
    <w:rsid w:val="00DD5E9E"/>
    <w:pPr>
      <w:suppressAutoHyphens/>
    </w:pPr>
    <w:rPr>
      <w:rFonts w:ascii="Consolas" w:eastAsia="Calibri" w:hAnsi="Consolas"/>
      <w:sz w:val="21"/>
      <w:szCs w:val="21"/>
      <w:lang w:eastAsia="ar-SA"/>
    </w:rPr>
  </w:style>
  <w:style w:type="paragraph" w:customStyle="1" w:styleId="Zkladntext1">
    <w:name w:val="Základní text 1"/>
    <w:basedOn w:val="Normln"/>
    <w:rsid w:val="00DD5E9E"/>
    <w:pPr>
      <w:suppressAutoHyphens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odstavec0">
    <w:name w:val="odstavec"/>
    <w:basedOn w:val="Normln"/>
    <w:link w:val="odstavecChar0"/>
    <w:qFormat/>
    <w:rsid w:val="00DD5E9E"/>
    <w:pPr>
      <w:suppressAutoHyphens/>
      <w:spacing w:before="120"/>
      <w:ind w:firstLine="567"/>
      <w:jc w:val="both"/>
    </w:pPr>
    <w:rPr>
      <w:rFonts w:ascii="Arial" w:eastAsia="Calibri" w:hAnsi="Arial" w:cs="Arial"/>
      <w:lang w:eastAsia="ar-SA"/>
    </w:rPr>
  </w:style>
  <w:style w:type="paragraph" w:customStyle="1" w:styleId="PlohaNormln">
    <w:name w:val="Příloha Normální"/>
    <w:basedOn w:val="Normln"/>
    <w:rsid w:val="00DD5E9E"/>
    <w:pPr>
      <w:suppressAutoHyphens/>
      <w:spacing w:after="60"/>
    </w:pPr>
    <w:rPr>
      <w:rFonts w:ascii="Arial" w:eastAsia="Times New Roman" w:hAnsi="Arial"/>
      <w:szCs w:val="20"/>
      <w:lang w:eastAsia="ar-SA"/>
    </w:rPr>
  </w:style>
  <w:style w:type="paragraph" w:customStyle="1" w:styleId="Tun0">
    <w:name w:val="Tučné"/>
    <w:basedOn w:val="Normln"/>
    <w:rsid w:val="00DD5E9E"/>
    <w:pPr>
      <w:suppressAutoHyphens/>
      <w:spacing w:before="120" w:after="60"/>
    </w:pPr>
    <w:rPr>
      <w:rFonts w:ascii="Arial" w:eastAsia="Times New Roman" w:hAnsi="Arial" w:cs="Arial"/>
      <w:b/>
      <w:lang w:eastAsia="ar-SA"/>
    </w:rPr>
  </w:style>
  <w:style w:type="paragraph" w:customStyle="1" w:styleId="PlohaTun">
    <w:name w:val="Příloha Tučné"/>
    <w:basedOn w:val="Tun0"/>
    <w:rsid w:val="00DD5E9E"/>
    <w:pPr>
      <w:spacing w:before="0"/>
    </w:pPr>
    <w:rPr>
      <w:rFonts w:cs="Times New Roman"/>
      <w:bCs/>
      <w:szCs w:val="20"/>
    </w:rPr>
  </w:style>
  <w:style w:type="paragraph" w:customStyle="1" w:styleId="Tabulka1">
    <w:name w:val="Tabulka_1"/>
    <w:basedOn w:val="Normln"/>
    <w:rsid w:val="00DD5E9E"/>
    <w:pPr>
      <w:suppressAutoHyphens/>
      <w:spacing w:before="120" w:after="60"/>
    </w:pPr>
    <w:rPr>
      <w:rFonts w:ascii="Arial" w:eastAsia="Times New Roman" w:hAnsi="Arial" w:cs="Arial"/>
      <w:lang w:eastAsia="ar-SA"/>
    </w:rPr>
  </w:style>
  <w:style w:type="paragraph" w:customStyle="1" w:styleId="NadpisObsah">
    <w:name w:val="Nadpis Obsah"/>
    <w:basedOn w:val="Normln"/>
    <w:rsid w:val="00DD5E9E"/>
    <w:pPr>
      <w:suppressAutoHyphens/>
      <w:spacing w:before="120" w:after="60"/>
    </w:pPr>
    <w:rPr>
      <w:rFonts w:ascii="Arial" w:eastAsia="Times New Roman" w:hAnsi="Arial" w:cs="Arial"/>
      <w:b/>
      <w:sz w:val="24"/>
      <w:u w:val="single"/>
      <w:lang w:eastAsia="ar-SA"/>
    </w:rPr>
  </w:style>
  <w:style w:type="paragraph" w:customStyle="1" w:styleId="Poznmka">
    <w:name w:val="Poznámka"/>
    <w:basedOn w:val="Normln"/>
    <w:rsid w:val="00DD5E9E"/>
    <w:pPr>
      <w:suppressAutoHyphens/>
      <w:spacing w:before="120"/>
      <w:ind w:firstLine="709"/>
      <w:jc w:val="both"/>
    </w:pPr>
    <w:rPr>
      <w:rFonts w:ascii="Arial" w:eastAsia="Times New Roman" w:hAnsi="Arial" w:cs="Arial"/>
      <w:b/>
      <w:i/>
      <w:lang w:eastAsia="ar-SA"/>
    </w:rPr>
  </w:style>
  <w:style w:type="paragraph" w:customStyle="1" w:styleId="Zatek">
    <w:name w:val="Začátek"/>
    <w:basedOn w:val="Odstavec"/>
    <w:rsid w:val="00DD5E9E"/>
    <w:pPr>
      <w:tabs>
        <w:tab w:val="clear" w:pos="567"/>
      </w:tabs>
      <w:suppressAutoHyphens/>
      <w:ind w:right="0" w:firstLine="0"/>
    </w:pPr>
    <w:rPr>
      <w:rFonts w:cs="Arial"/>
      <w:iCs w:val="0"/>
      <w:lang w:eastAsia="ar-SA"/>
    </w:rPr>
  </w:style>
  <w:style w:type="paragraph" w:customStyle="1" w:styleId="Ploha">
    <w:name w:val="Příloha"/>
    <w:basedOn w:val="Nadpis1"/>
    <w:rsid w:val="00DD5E9E"/>
    <w:pPr>
      <w:keepLines w:val="0"/>
      <w:framePr w:wrap="notBeside" w:vAnchor="text" w:hAnchor="text" w:y="1"/>
      <w:suppressAutoHyphens/>
      <w:spacing w:before="240" w:after="240"/>
    </w:pPr>
    <w:rPr>
      <w:rFonts w:ascii="Arial" w:eastAsia="Times New Roman" w:hAnsi="Arial" w:cs="Arial"/>
      <w:caps/>
      <w:color w:val="auto"/>
      <w:kern w:val="28"/>
      <w:sz w:val="24"/>
      <w:szCs w:val="24"/>
      <w:u w:val="single"/>
      <w:lang w:eastAsia="ar-SA"/>
    </w:rPr>
  </w:style>
  <w:style w:type="paragraph" w:customStyle="1" w:styleId="PlohaNadpis2">
    <w:name w:val="Příloha Nadpis 2"/>
    <w:basedOn w:val="Nadpis1"/>
    <w:rsid w:val="00DD5E9E"/>
    <w:pPr>
      <w:keepLines w:val="0"/>
      <w:framePr w:wrap="notBeside" w:vAnchor="text" w:hAnchor="text" w:y="1"/>
      <w:suppressAutoHyphens/>
      <w:spacing w:before="240" w:after="240"/>
    </w:pPr>
    <w:rPr>
      <w:rFonts w:ascii="Arial" w:eastAsia="Times New Roman" w:hAnsi="Arial" w:cs="Arial"/>
      <w:caps/>
      <w:color w:val="auto"/>
      <w:kern w:val="28"/>
      <w:sz w:val="24"/>
      <w:szCs w:val="24"/>
      <w:u w:val="single"/>
      <w:lang w:eastAsia="ar-SA"/>
    </w:rPr>
  </w:style>
  <w:style w:type="paragraph" w:customStyle="1" w:styleId="atextzpr">
    <w:name w:val="a_text_zpr"/>
    <w:basedOn w:val="Normln"/>
    <w:rsid w:val="00DD5E9E"/>
    <w:pPr>
      <w:suppressAutoHyphens/>
      <w:spacing w:before="120"/>
      <w:ind w:firstLine="56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atextzpr1odst">
    <w:name w:val="a_text_zpr_1odst"/>
    <w:basedOn w:val="Normln"/>
    <w:next w:val="atextzpr"/>
    <w:rsid w:val="00DD5E9E"/>
    <w:pPr>
      <w:suppressAutoHyphens/>
      <w:spacing w:before="1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kladntext21">
    <w:name w:val="Základní text 21"/>
    <w:basedOn w:val="Normln"/>
    <w:rsid w:val="00DD5E9E"/>
    <w:pPr>
      <w:suppressAutoHyphens/>
      <w:ind w:left="709" w:hanging="709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xl38">
    <w:name w:val="xl38"/>
    <w:basedOn w:val="Normln"/>
    <w:rsid w:val="00DD5E9E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rFonts w:ascii="Courier New" w:eastAsia="Arial Unicode MS" w:hAnsi="Courier New" w:cs="Courier New"/>
      <w:sz w:val="16"/>
      <w:szCs w:val="16"/>
      <w:lang w:eastAsia="ar-SA"/>
    </w:rPr>
  </w:style>
  <w:style w:type="paragraph" w:styleId="Rejstk3">
    <w:name w:val="index 3"/>
    <w:basedOn w:val="Normln"/>
    <w:next w:val="Normln"/>
    <w:rsid w:val="00DD5E9E"/>
    <w:pPr>
      <w:suppressAutoHyphens/>
      <w:ind w:left="600" w:hanging="200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Obsah10">
    <w:name w:val="Obsah 10"/>
    <w:basedOn w:val="Rejstk"/>
    <w:rsid w:val="00DD5E9E"/>
    <w:pPr>
      <w:tabs>
        <w:tab w:val="right" w:leader="dot" w:pos="7091"/>
      </w:tabs>
      <w:ind w:left="2547"/>
    </w:pPr>
  </w:style>
  <w:style w:type="paragraph" w:customStyle="1" w:styleId="Obsahtabulky">
    <w:name w:val="Obsah tabulky"/>
    <w:basedOn w:val="Normln"/>
    <w:rsid w:val="00DD5E9E"/>
    <w:pPr>
      <w:suppressLineNumbers/>
      <w:suppressAutoHyphens/>
      <w:spacing w:after="120"/>
    </w:pPr>
    <w:rPr>
      <w:rFonts w:ascii="Arial" w:eastAsia="Times New Roman" w:hAnsi="Arial" w:cs="Arial"/>
      <w:lang w:eastAsia="ar-SA"/>
    </w:rPr>
  </w:style>
  <w:style w:type="paragraph" w:customStyle="1" w:styleId="Nadpistabulky">
    <w:name w:val="Nadpis tabulky"/>
    <w:basedOn w:val="Obsahtabulky"/>
    <w:rsid w:val="00DD5E9E"/>
    <w:pPr>
      <w:jc w:val="center"/>
    </w:pPr>
    <w:rPr>
      <w:b/>
      <w:bCs/>
    </w:rPr>
  </w:style>
  <w:style w:type="paragraph" w:customStyle="1" w:styleId="StylZarovnatdoblokuPrvndek07cm">
    <w:name w:val="Styl Zarovnat do bloku První řádek:  07 cm"/>
    <w:basedOn w:val="Normln"/>
    <w:rsid w:val="00DD5E9E"/>
    <w:pPr>
      <w:spacing w:before="120" w:after="60"/>
      <w:ind w:firstLine="397"/>
      <w:jc w:val="both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">
    <w:name w:val="text"/>
    <w:basedOn w:val="Normln"/>
    <w:link w:val="textChar"/>
    <w:rsid w:val="00DD5E9E"/>
    <w:pPr>
      <w:tabs>
        <w:tab w:val="left" w:pos="851"/>
        <w:tab w:val="left" w:pos="3969"/>
        <w:tab w:val="left" w:pos="5387"/>
        <w:tab w:val="right" w:pos="9072"/>
      </w:tabs>
      <w:jc w:val="both"/>
    </w:pPr>
    <w:rPr>
      <w:rFonts w:ascii="Arial" w:eastAsia="Times New Roman" w:hAnsi="Arial"/>
      <w:sz w:val="24"/>
      <w:szCs w:val="24"/>
      <w:lang w:eastAsia="ar-SA"/>
    </w:rPr>
  </w:style>
  <w:style w:type="character" w:customStyle="1" w:styleId="textChar">
    <w:name w:val="text Char"/>
    <w:link w:val="text"/>
    <w:rsid w:val="00DD5E9E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2">
    <w:name w:val="Styl2"/>
    <w:basedOn w:val="Normln"/>
    <w:next w:val="Normln"/>
    <w:rsid w:val="00DD5E9E"/>
    <w:pPr>
      <w:spacing w:before="60"/>
      <w:jc w:val="both"/>
    </w:pPr>
    <w:rPr>
      <w:rFonts w:ascii="Arial Narrow" w:eastAsia="Times New Roman" w:hAnsi="Arial Narrow"/>
      <w:sz w:val="24"/>
      <w:szCs w:val="20"/>
      <w:lang w:eastAsia="cs-CZ"/>
    </w:rPr>
  </w:style>
  <w:style w:type="character" w:customStyle="1" w:styleId="Nadpis2Char0">
    <w:name w:val="Nadpis č.2 Char"/>
    <w:link w:val="Nadpis2"/>
    <w:locked/>
    <w:rsid w:val="00DD5E9E"/>
    <w:rPr>
      <w:rFonts w:ascii="Calibri" w:hAnsi="Calibri"/>
      <w:b/>
      <w:bCs/>
    </w:rPr>
  </w:style>
  <w:style w:type="paragraph" w:customStyle="1" w:styleId="Nadpis2">
    <w:name w:val="Nadpis č.2"/>
    <w:basedOn w:val="Normln"/>
    <w:link w:val="Nadpis2Char0"/>
    <w:rsid w:val="00DD5E9E"/>
    <w:pPr>
      <w:numPr>
        <w:numId w:val="11"/>
      </w:numPr>
      <w:spacing w:before="120" w:after="120"/>
    </w:pPr>
    <w:rPr>
      <w:rFonts w:cstheme="minorBidi"/>
      <w:b/>
      <w:bCs/>
    </w:rPr>
  </w:style>
  <w:style w:type="paragraph" w:styleId="Podpis">
    <w:name w:val="Signature"/>
    <w:basedOn w:val="Normln"/>
    <w:link w:val="PodpisChar"/>
    <w:rsid w:val="00DD5E9E"/>
    <w:pPr>
      <w:widowControl w:val="0"/>
      <w:suppressAutoHyphens/>
      <w:ind w:left="4252"/>
    </w:pPr>
    <w:rPr>
      <w:rFonts w:ascii="Arial" w:eastAsia="Lucida Sans Unicode" w:hAnsi="Arial" w:cs="Mangal"/>
      <w:kern w:val="1"/>
      <w:sz w:val="24"/>
      <w:szCs w:val="20"/>
      <w:lang w:eastAsia="hi-IN" w:bidi="hi-IN"/>
    </w:rPr>
  </w:style>
  <w:style w:type="character" w:customStyle="1" w:styleId="PodpisChar">
    <w:name w:val="Podpis Char"/>
    <w:basedOn w:val="Standardnpsmoodstavce"/>
    <w:link w:val="Podpis"/>
    <w:rsid w:val="00DD5E9E"/>
    <w:rPr>
      <w:rFonts w:ascii="Arial" w:eastAsia="Lucida Sans Unicode" w:hAnsi="Arial" w:cs="Mangal"/>
      <w:kern w:val="1"/>
      <w:sz w:val="24"/>
      <w:szCs w:val="20"/>
      <w:lang w:eastAsia="hi-IN" w:bidi="hi-IN"/>
    </w:rPr>
  </w:style>
  <w:style w:type="character" w:customStyle="1" w:styleId="Zkladntext2Char1">
    <w:name w:val="Základní text 2 Char1"/>
    <w:uiPriority w:val="99"/>
    <w:semiHidden/>
    <w:rsid w:val="00DD5E9E"/>
    <w:rPr>
      <w:rFonts w:ascii="Arial" w:hAnsi="Arial" w:cs="Arial"/>
      <w:sz w:val="22"/>
      <w:szCs w:val="22"/>
      <w:lang w:eastAsia="ar-SA"/>
    </w:rPr>
  </w:style>
  <w:style w:type="paragraph" w:customStyle="1" w:styleId="Podpis-jmno">
    <w:name w:val="Podpis - jméno"/>
    <w:basedOn w:val="Podpis"/>
    <w:next w:val="Normln"/>
    <w:rsid w:val="00DD5E9E"/>
    <w:pPr>
      <w:keepNext/>
      <w:keepLines/>
      <w:widowControl/>
      <w:suppressAutoHyphens w:val="0"/>
      <w:spacing w:before="660" w:after="120" w:line="240" w:lineRule="atLeast"/>
      <w:ind w:left="0" w:firstLine="567"/>
      <w:jc w:val="both"/>
    </w:pPr>
    <w:rPr>
      <w:rFonts w:ascii="Times New Roman" w:eastAsia="Times New Roman" w:hAnsi="Times New Roman" w:cs="Times New Roman"/>
      <w:kern w:val="0"/>
      <w:sz w:val="22"/>
      <w:lang w:eastAsia="cs-CZ" w:bidi="ar-SA"/>
    </w:rPr>
  </w:style>
  <w:style w:type="paragraph" w:customStyle="1" w:styleId="slovanseznam2a">
    <w:name w:val="číslovaný seznam 2a"/>
    <w:basedOn w:val="slovanseznam"/>
    <w:rsid w:val="00DD5E9E"/>
    <w:pPr>
      <w:numPr>
        <w:numId w:val="0"/>
      </w:numPr>
      <w:suppressAutoHyphens w:val="0"/>
      <w:spacing w:before="40" w:after="40"/>
      <w:contextualSpacing w:val="0"/>
      <w:jc w:val="both"/>
    </w:pPr>
    <w:rPr>
      <w:rFonts w:ascii="Times New Roman" w:hAnsi="Times New Roman" w:cs="Times New Roman"/>
      <w:snapToGrid w:val="0"/>
      <w:sz w:val="24"/>
      <w:szCs w:val="20"/>
      <w:lang w:eastAsia="cs-CZ"/>
    </w:rPr>
  </w:style>
  <w:style w:type="paragraph" w:styleId="slovanseznam">
    <w:name w:val="List Number"/>
    <w:basedOn w:val="Normln"/>
    <w:uiPriority w:val="99"/>
    <w:unhideWhenUsed/>
    <w:rsid w:val="00DD5E9E"/>
    <w:pPr>
      <w:numPr>
        <w:numId w:val="12"/>
      </w:numPr>
      <w:suppressAutoHyphens/>
      <w:spacing w:after="120"/>
      <w:contextualSpacing/>
    </w:pPr>
    <w:rPr>
      <w:rFonts w:ascii="Arial" w:eastAsia="Times New Roman" w:hAnsi="Arial" w:cs="Arial"/>
      <w:lang w:eastAsia="ar-SA"/>
    </w:rPr>
  </w:style>
  <w:style w:type="paragraph" w:customStyle="1" w:styleId="Normlnodsazenprvndek">
    <w:name w:val="Normální odsazený první řádek"/>
    <w:basedOn w:val="Normln"/>
    <w:link w:val="NormlnodsazenprvndekChar"/>
    <w:qFormat/>
    <w:rsid w:val="00DD5E9E"/>
    <w:pPr>
      <w:spacing w:before="120" w:after="120"/>
      <w:jc w:val="both"/>
    </w:pPr>
    <w:rPr>
      <w:rFonts w:ascii="Arial" w:eastAsia="Times New Roman" w:hAnsi="Arial"/>
      <w:b/>
      <w:szCs w:val="24"/>
      <w:lang w:eastAsia="cs-CZ"/>
    </w:rPr>
  </w:style>
  <w:style w:type="paragraph" w:customStyle="1" w:styleId="slovaniestyl2">
    <w:name w:val="číslovanie styl 2"/>
    <w:basedOn w:val="Normln"/>
    <w:next w:val="Normln"/>
    <w:link w:val="slovaniestyl2Char"/>
    <w:rsid w:val="00DD5E9E"/>
    <w:pPr>
      <w:numPr>
        <w:numId w:val="13"/>
      </w:numPr>
      <w:tabs>
        <w:tab w:val="left" w:pos="0"/>
        <w:tab w:val="left" w:pos="851"/>
      </w:tabs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Zkladntextodsazen2Char1">
    <w:name w:val="Základní text odsazený 2 Char1"/>
    <w:rsid w:val="00DD5E9E"/>
    <w:rPr>
      <w:rFonts w:ascii="Arial" w:hAnsi="Arial"/>
      <w:sz w:val="22"/>
      <w:szCs w:val="24"/>
    </w:rPr>
  </w:style>
  <w:style w:type="character" w:customStyle="1" w:styleId="slovaniestyl2Char">
    <w:name w:val="číslovanie styl 2 Char"/>
    <w:link w:val="slovaniestyl2"/>
    <w:rsid w:val="00DD5E9E"/>
    <w:rPr>
      <w:rFonts w:ascii="Arial" w:eastAsia="Times New Roman" w:hAnsi="Arial" w:cs="Times New Roman"/>
      <w:szCs w:val="20"/>
      <w:lang w:eastAsia="cs-CZ"/>
    </w:rPr>
  </w:style>
  <w:style w:type="paragraph" w:customStyle="1" w:styleId="StylNadpis3ZarovnatdoblokuPed0bZa6b">
    <w:name w:val="Styl Nadpis 3 + Zarovnat do bloku Před:  0 b. Za:  6 b."/>
    <w:basedOn w:val="Nadpis3"/>
    <w:rsid w:val="00DD5E9E"/>
    <w:pPr>
      <w:keepLines w:val="0"/>
      <w:numPr>
        <w:ilvl w:val="2"/>
      </w:numPr>
      <w:tabs>
        <w:tab w:val="num" w:pos="0"/>
        <w:tab w:val="left" w:pos="851"/>
      </w:tabs>
      <w:spacing w:before="120" w:after="120"/>
      <w:ind w:left="851" w:hanging="851"/>
      <w:jc w:val="both"/>
    </w:pPr>
    <w:rPr>
      <w:rFonts w:ascii="Arial" w:eastAsia="Times New Roman" w:hAnsi="Arial" w:cs="Times New Roman"/>
      <w:color w:val="auto"/>
      <w:szCs w:val="20"/>
      <w:lang w:eastAsia="cs-CZ"/>
    </w:rPr>
  </w:style>
  <w:style w:type="character" w:customStyle="1" w:styleId="CharChar2">
    <w:name w:val="Char Char2"/>
    <w:rsid w:val="00DD5E9E"/>
    <w:rPr>
      <w:rFonts w:ascii="Arial" w:hAnsi="Arial"/>
      <w:sz w:val="22"/>
      <w:szCs w:val="24"/>
    </w:rPr>
  </w:style>
  <w:style w:type="character" w:customStyle="1" w:styleId="RbertLenucha">
    <w:name w:val="Róbert Lenčucha"/>
    <w:semiHidden/>
    <w:rsid w:val="00DD5E9E"/>
    <w:rPr>
      <w:rFonts w:ascii="Arial" w:hAnsi="Arial" w:cs="Arial"/>
      <w:color w:val="auto"/>
      <w:sz w:val="20"/>
      <w:szCs w:val="20"/>
    </w:rPr>
  </w:style>
  <w:style w:type="paragraph" w:customStyle="1" w:styleId="StyltextPrvndek063cm">
    <w:name w:val="Styl text + První řádek:  063 cm"/>
    <w:basedOn w:val="Normln"/>
    <w:rsid w:val="00DD5E9E"/>
    <w:pPr>
      <w:ind w:firstLine="357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StylOdrkyPed6b">
    <w:name w:val="Styl Odrážky + Před:  6 b."/>
    <w:basedOn w:val="Odrky1"/>
    <w:rsid w:val="00DD5E9E"/>
    <w:pPr>
      <w:numPr>
        <w:numId w:val="0"/>
      </w:numPr>
      <w:tabs>
        <w:tab w:val="clear" w:pos="567"/>
        <w:tab w:val="clear" w:pos="993"/>
        <w:tab w:val="left" w:pos="0"/>
        <w:tab w:val="left" w:pos="851"/>
      </w:tabs>
      <w:suppressAutoHyphens w:val="0"/>
      <w:spacing w:before="120" w:after="0"/>
      <w:ind w:left="340" w:firstLine="227"/>
    </w:pPr>
    <w:rPr>
      <w:rFonts w:cs="Times New Roman"/>
      <w:szCs w:val="20"/>
      <w:lang w:eastAsia="cs-CZ"/>
    </w:rPr>
  </w:style>
  <w:style w:type="paragraph" w:customStyle="1" w:styleId="CM5">
    <w:name w:val="CM5"/>
    <w:basedOn w:val="Normln"/>
    <w:next w:val="Normln"/>
    <w:uiPriority w:val="99"/>
    <w:rsid w:val="00DD5E9E"/>
    <w:pPr>
      <w:widowControl w:val="0"/>
      <w:autoSpaceDE w:val="0"/>
      <w:autoSpaceDN w:val="0"/>
      <w:adjustRightInd w:val="0"/>
      <w:spacing w:line="280" w:lineRule="atLeast"/>
    </w:pPr>
    <w:rPr>
      <w:rFonts w:ascii="LGCLNE+TimesNewRoman" w:eastAsia="Times New Roman" w:hAnsi="LGCLNE+TimesNewRoman"/>
      <w:sz w:val="24"/>
      <w:szCs w:val="24"/>
      <w:lang w:eastAsia="cs-CZ"/>
    </w:rPr>
  </w:style>
  <w:style w:type="paragraph" w:customStyle="1" w:styleId="CM12">
    <w:name w:val="CM12"/>
    <w:basedOn w:val="Normln"/>
    <w:next w:val="Normln"/>
    <w:uiPriority w:val="99"/>
    <w:rsid w:val="00DD5E9E"/>
    <w:pPr>
      <w:widowControl w:val="0"/>
      <w:autoSpaceDE w:val="0"/>
      <w:autoSpaceDN w:val="0"/>
      <w:adjustRightInd w:val="0"/>
      <w:spacing w:line="280" w:lineRule="atLeast"/>
    </w:pPr>
    <w:rPr>
      <w:rFonts w:ascii="LGCLNE+TimesNewRoman" w:eastAsia="Times New Roman" w:hAnsi="LGCLNE+TimesNew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D5E9E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customStyle="1" w:styleId="StylTun1">
    <w:name w:val="Styl Tučné1"/>
    <w:uiPriority w:val="99"/>
    <w:rsid w:val="00DD5E9E"/>
    <w:rPr>
      <w:rFonts w:ascii="Arial" w:hAnsi="Arial" w:cs="Times New Roman"/>
      <w:b/>
      <w:bCs/>
      <w:sz w:val="22"/>
    </w:rPr>
  </w:style>
  <w:style w:type="character" w:styleId="Znakapoznpodarou">
    <w:name w:val="footnote reference"/>
    <w:uiPriority w:val="99"/>
    <w:unhideWhenUsed/>
    <w:rsid w:val="00DD5E9E"/>
    <w:rPr>
      <w:vertAlign w:val="superscript"/>
    </w:rPr>
  </w:style>
  <w:style w:type="paragraph" w:styleId="FormtovanvHTML">
    <w:name w:val="HTML Preformatted"/>
    <w:basedOn w:val="Normln"/>
    <w:link w:val="FormtovanvHTMLChar"/>
    <w:uiPriority w:val="99"/>
    <w:unhideWhenUsed/>
    <w:rsid w:val="00DD5E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D5E9E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ylTun">
    <w:name w:val="Styl Tučné"/>
    <w:basedOn w:val="Normln"/>
    <w:next w:val="Normln"/>
    <w:link w:val="StylTunChar"/>
    <w:rsid w:val="00DD5E9E"/>
    <w:pPr>
      <w:spacing w:before="240"/>
      <w:jc w:val="both"/>
    </w:pPr>
    <w:rPr>
      <w:rFonts w:ascii="Arial" w:eastAsia="Times New Roman" w:hAnsi="Arial"/>
      <w:b/>
      <w:szCs w:val="20"/>
      <w:lang w:eastAsia="cs-CZ"/>
    </w:rPr>
  </w:style>
  <w:style w:type="character" w:customStyle="1" w:styleId="StylTunChar">
    <w:name w:val="Styl Tučné Char"/>
    <w:link w:val="StylTun"/>
    <w:rsid w:val="00DD5E9E"/>
    <w:rPr>
      <w:rFonts w:ascii="Arial" w:eastAsia="Times New Roman" w:hAnsi="Arial" w:cs="Times New Roman"/>
      <w:b/>
      <w:szCs w:val="20"/>
      <w:lang w:eastAsia="cs-CZ"/>
    </w:rPr>
  </w:style>
  <w:style w:type="character" w:customStyle="1" w:styleId="ZhlavChar1">
    <w:name w:val="Záhlaví Char1"/>
    <w:rsid w:val="00DD5E9E"/>
    <w:rPr>
      <w:rFonts w:ascii="Arial" w:hAnsi="Arial"/>
      <w:b/>
      <w:i/>
      <w:color w:val="000080"/>
      <w:sz w:val="16"/>
      <w:lang w:val="cs-CZ" w:eastAsia="cs-CZ" w:bidi="ar-SA"/>
    </w:rPr>
  </w:style>
  <w:style w:type="character" w:customStyle="1" w:styleId="odstavecChar0">
    <w:name w:val="odstavec Char"/>
    <w:link w:val="odstavec0"/>
    <w:rsid w:val="00DD5E9E"/>
    <w:rPr>
      <w:rFonts w:ascii="Arial" w:eastAsia="Calibri" w:hAnsi="Arial" w:cs="Arial"/>
      <w:lang w:eastAsia="ar-SA"/>
    </w:rPr>
  </w:style>
  <w:style w:type="character" w:customStyle="1" w:styleId="NormlnodsazenprvndekChar">
    <w:name w:val="Normální odsazený první řádek Char"/>
    <w:link w:val="Normlnodsazenprvndek"/>
    <w:rsid w:val="00DD5E9E"/>
    <w:rPr>
      <w:rFonts w:ascii="Arial" w:eastAsia="Times New Roman" w:hAnsi="Arial" w:cs="Times New Roman"/>
      <w:b/>
      <w:szCs w:val="24"/>
      <w:lang w:eastAsia="cs-CZ"/>
    </w:rPr>
  </w:style>
  <w:style w:type="character" w:customStyle="1" w:styleId="Znaka1Char">
    <w:name w:val="Značka 1 Char"/>
    <w:link w:val="Znaka1"/>
    <w:rsid w:val="00DD5E9E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NormlnIMP">
    <w:name w:val="Normální_IMP"/>
    <w:basedOn w:val="Normln"/>
    <w:rsid w:val="00DD5E9E"/>
    <w:pPr>
      <w:widowControl w:val="0"/>
      <w:spacing w:line="228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1"/>
    <w:rsid w:val="00DD5E9E"/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1">
    <w:name w:val="Prostý text Char1"/>
    <w:basedOn w:val="Standardnpsmoodstavce"/>
    <w:link w:val="Prosttext"/>
    <w:rsid w:val="00DD5E9E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TCR-Odrazka1">
    <w:name w:val="TCR-Odrazka 1"/>
    <w:basedOn w:val="Normln"/>
    <w:rsid w:val="00DD5E9E"/>
    <w:pPr>
      <w:numPr>
        <w:numId w:val="14"/>
      </w:numPr>
      <w:spacing w:line="280" w:lineRule="exact"/>
      <w:jc w:val="both"/>
    </w:pPr>
    <w:rPr>
      <w:rFonts w:ascii="Arial" w:eastAsia="Calibri" w:hAnsi="Arial"/>
      <w:sz w:val="19"/>
      <w:szCs w:val="24"/>
    </w:rPr>
  </w:style>
  <w:style w:type="paragraph" w:customStyle="1" w:styleId="Texttabulky">
    <w:name w:val="Text tabulky"/>
    <w:basedOn w:val="Normln"/>
    <w:autoRedefine/>
    <w:rsid w:val="00DD5E9E"/>
    <w:pPr>
      <w:spacing w:before="40" w:line="200" w:lineRule="atLeast"/>
      <w:ind w:left="-1310" w:firstLine="1418"/>
      <w:jc w:val="both"/>
    </w:pPr>
    <w:rPr>
      <w:rFonts w:ascii="Times New Roman" w:eastAsia="Times New Roman" w:hAnsi="Times New Roman"/>
      <w:spacing w:val="-5"/>
      <w:sz w:val="24"/>
      <w:szCs w:val="24"/>
      <w:lang w:eastAsia="cs-CZ"/>
    </w:rPr>
  </w:style>
  <w:style w:type="table" w:customStyle="1" w:styleId="Svtlmkatabulky1">
    <w:name w:val="Světlá mřížka tabulky1"/>
    <w:basedOn w:val="Normlntabulka"/>
    <w:uiPriority w:val="40"/>
    <w:rsid w:val="00DD5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Svtltabulkasmkou11">
    <w:name w:val="Světlá tabulka s mřížkou 11"/>
    <w:basedOn w:val="Normlntabulka"/>
    <w:uiPriority w:val="46"/>
    <w:rsid w:val="00DD5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sid w:val="00DD5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DD5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ad3">
    <w:name w:val="Nad 3"/>
    <w:basedOn w:val="Nadpis20"/>
    <w:qFormat/>
    <w:rsid w:val="00DD5E9E"/>
    <w:pPr>
      <w:keepLines w:val="0"/>
      <w:numPr>
        <w:numId w:val="15"/>
      </w:numPr>
      <w:suppressAutoHyphens/>
      <w:spacing w:before="240" w:after="120"/>
    </w:pPr>
    <w:rPr>
      <w:rFonts w:ascii="Arial" w:eastAsia="Times New Roman" w:hAnsi="Arial" w:cs="Arial"/>
      <w:i/>
      <w:iCs/>
      <w:color w:val="auto"/>
      <w:lang w:eastAsia="ar-SA"/>
    </w:rPr>
  </w:style>
  <w:style w:type="table" w:customStyle="1" w:styleId="Svtlseznam1">
    <w:name w:val="Světlý seznam1"/>
    <w:basedOn w:val="Normlntabulka"/>
    <w:uiPriority w:val="61"/>
    <w:rsid w:val="00DD5E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0">
    <w:name w:val="Table Grid0"/>
    <w:rsid w:val="00DD5E9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OdstavecseseznamemChar">
    <w:name w:val="Odstavec se seznamem Char"/>
    <w:basedOn w:val="Standardnpsmoodstavce"/>
    <w:link w:val="Odstavecseseznamem"/>
    <w:rsid w:val="00DD5E9E"/>
    <w:rPr>
      <w:rFonts w:ascii="Calibri" w:hAnsi="Calibri" w:cs="Times New Roman"/>
    </w:rPr>
  </w:style>
  <w:style w:type="character" w:customStyle="1" w:styleId="NormlnTunChar">
    <w:name w:val="Normální Tučné Char"/>
    <w:link w:val="NormlnTun"/>
    <w:rsid w:val="00DD5E9E"/>
    <w:rPr>
      <w:rFonts w:ascii="Arial" w:eastAsia="Times New Roman" w:hAnsi="Arial" w:cs="Arial"/>
      <w:b/>
      <w:bCs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D5E9E"/>
    <w:rPr>
      <w:rFonts w:ascii="Calibri" w:hAnsi="Calibri" w:cs="Times New Roman"/>
    </w:rPr>
  </w:style>
  <w:style w:type="paragraph" w:customStyle="1" w:styleId="xl119">
    <w:name w:val="xl119"/>
    <w:basedOn w:val="Normln"/>
    <w:rsid w:val="00DD5E9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Calibri"/>
      <w:color w:val="000000"/>
      <w:lang w:eastAsia="cs-CZ"/>
    </w:rPr>
  </w:style>
  <w:style w:type="paragraph" w:customStyle="1" w:styleId="Nadpis30">
    <w:name w:val="Nadpis3"/>
    <w:basedOn w:val="Normln"/>
    <w:rsid w:val="00F3401E"/>
    <w:pPr>
      <w:spacing w:before="120"/>
      <w:ind w:firstLine="709"/>
      <w:jc w:val="both"/>
    </w:pPr>
    <w:rPr>
      <w:rFonts w:ascii="Arial" w:eastAsia="Times New Roman" w:hAnsi="Arial" w:cs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4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0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639231">
                          <w:blockQuote w:val="1"/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0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0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724779">
                  <w:marLeft w:val="0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7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1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810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5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5CB8F-0C28-4DB4-9FF0-D256CA59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2761</Words>
  <Characters>16293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Marcela</dc:creator>
  <cp:lastModifiedBy>m.vaverkova@email.cz</cp:lastModifiedBy>
  <cp:revision>3</cp:revision>
  <cp:lastPrinted>2020-12-19T09:00:00Z</cp:lastPrinted>
  <dcterms:created xsi:type="dcterms:W3CDTF">2022-06-01T11:17:00Z</dcterms:created>
  <dcterms:modified xsi:type="dcterms:W3CDTF">2022-06-01T11:18:00Z</dcterms:modified>
</cp:coreProperties>
</file>